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393562">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93562" w:rsidRDefault="00666AA6">
            <w:pPr>
              <w:rPr>
                <w:lang w:val="en-US"/>
              </w:rPr>
            </w:pPr>
            <w:r w:rsidRPr="00393562">
              <w:rPr>
                <w:rStyle w:val="Szvegtrzs2Char"/>
                <w:lang w:val="en-US"/>
              </w:rPr>
              <w:t>1. Course title:</w:t>
            </w:r>
            <w:r w:rsidRPr="00393562">
              <w:rPr>
                <w:szCs w:val="20"/>
                <w:lang w:val="en-US"/>
              </w:rPr>
              <w:t xml:space="preserve"> </w:t>
            </w:r>
            <w:r w:rsidR="00D57117" w:rsidRPr="00393562">
              <w:rPr>
                <w:szCs w:val="20"/>
                <w:lang w:val="en-US"/>
              </w:rPr>
              <w:t>Programming I.</w:t>
            </w:r>
          </w:p>
        </w:tc>
      </w:tr>
      <w:tr w:rsidR="00666AA6" w:rsidRPr="00393562">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393562" w:rsidRDefault="00666AA6">
            <w:pPr>
              <w:snapToGrid w:val="0"/>
              <w:rPr>
                <w:b/>
                <w:bCs/>
                <w:sz w:val="2"/>
                <w:szCs w:val="20"/>
                <w:lang w:val="en-US"/>
              </w:rPr>
            </w:pPr>
          </w:p>
        </w:tc>
      </w:tr>
      <w:tr w:rsidR="00666AA6" w:rsidRPr="00393562">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393562" w:rsidRDefault="00666AA6">
            <w:pPr>
              <w:pStyle w:val="Kopfzeile"/>
              <w:tabs>
                <w:tab w:val="clear" w:pos="4536"/>
                <w:tab w:val="clear" w:pos="9072"/>
              </w:tabs>
              <w:rPr>
                <w:rStyle w:val="Szvegtrzs2Char"/>
                <w:lang w:val="en-US"/>
              </w:rPr>
            </w:pPr>
            <w:r w:rsidRPr="00393562">
              <w:rPr>
                <w:rStyle w:val="Szvegtrzs2Char"/>
                <w:lang w:val="en-US"/>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93562" w:rsidRDefault="00666AA6">
            <w:pPr>
              <w:pStyle w:val="Kopfzeile"/>
              <w:tabs>
                <w:tab w:val="clear" w:pos="4536"/>
                <w:tab w:val="clear" w:pos="9072"/>
              </w:tabs>
              <w:rPr>
                <w:lang w:val="en-US"/>
              </w:rPr>
            </w:pPr>
            <w:r w:rsidRPr="00393562">
              <w:rPr>
                <w:rStyle w:val="Szvegtrzs2Char"/>
                <w:lang w:val="en-US"/>
              </w:rPr>
              <w:t>3. Type (lecture, practice etc.):</w:t>
            </w:r>
            <w:r w:rsidR="001A3325" w:rsidRPr="00393562">
              <w:rPr>
                <w:lang w:val="en-US"/>
              </w:rPr>
              <w:t xml:space="preserve"> practice</w:t>
            </w:r>
          </w:p>
        </w:tc>
      </w:tr>
      <w:tr w:rsidR="00666AA6" w:rsidRPr="00393562">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393562" w:rsidRDefault="00666AA6">
            <w:pPr>
              <w:snapToGrid w:val="0"/>
              <w:rPr>
                <w:b/>
                <w:bCs/>
                <w:sz w:val="2"/>
                <w:szCs w:val="20"/>
                <w:lang w:val="en-US"/>
              </w:rPr>
            </w:pPr>
          </w:p>
        </w:tc>
      </w:tr>
      <w:tr w:rsidR="00666AA6" w:rsidRPr="00393562">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393562" w:rsidRDefault="00666AA6">
            <w:pPr>
              <w:pStyle w:val="Kopfzeile"/>
              <w:tabs>
                <w:tab w:val="clear" w:pos="4536"/>
                <w:tab w:val="clear" w:pos="9072"/>
              </w:tabs>
              <w:rPr>
                <w:rStyle w:val="Szvegtrzs2Char"/>
                <w:lang w:val="en-US"/>
              </w:rPr>
            </w:pPr>
            <w:r w:rsidRPr="00393562">
              <w:rPr>
                <w:rStyle w:val="Szvegtrzs2Char"/>
                <w:lang w:val="en-US"/>
              </w:rPr>
              <w:t>4. Contact hours:</w:t>
            </w:r>
            <w:r w:rsidR="00DC6175">
              <w:rPr>
                <w:rStyle w:val="Szvegtrzs2Char"/>
                <w:b w:val="0"/>
                <w:lang w:val="en-US"/>
              </w:rPr>
              <w:t xml:space="preserve"> 4</w:t>
            </w:r>
            <w:r w:rsidRPr="00393562">
              <w:rPr>
                <w:rStyle w:val="Szvegtrzs2Char"/>
                <w:b w:val="0"/>
                <w:lang w:val="en-US"/>
              </w:rPr>
              <w:t xml:space="preserve"> hours</w:t>
            </w:r>
            <w:r w:rsidRPr="00393562">
              <w:rPr>
                <w:b/>
                <w:bCs/>
                <w:lang w:val="en-US"/>
              </w:rPr>
              <w:t xml:space="preserve"> </w:t>
            </w:r>
            <w:r w:rsidRPr="00393562">
              <w:rPr>
                <w:bCs/>
                <w:lang w:val="en-US"/>
              </w:rP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93562" w:rsidRDefault="00666AA6">
            <w:pPr>
              <w:pStyle w:val="Kopfzeile"/>
              <w:tabs>
                <w:tab w:val="clear" w:pos="4536"/>
                <w:tab w:val="clear" w:pos="9072"/>
              </w:tabs>
              <w:rPr>
                <w:lang w:val="en-US"/>
              </w:rPr>
            </w:pPr>
            <w:r w:rsidRPr="00393562">
              <w:rPr>
                <w:rStyle w:val="Szvegtrzs2Char"/>
                <w:lang w:val="en-US"/>
              </w:rPr>
              <w:t>5. Number of credits (ECTS):</w:t>
            </w:r>
            <w:r w:rsidR="00DC6175">
              <w:rPr>
                <w:bCs/>
                <w:lang w:val="en-US"/>
              </w:rPr>
              <w:t xml:space="preserve"> 5</w:t>
            </w:r>
          </w:p>
        </w:tc>
      </w:tr>
      <w:tr w:rsidR="00666AA6" w:rsidRPr="00393562">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393562" w:rsidRDefault="00666AA6">
            <w:pPr>
              <w:snapToGrid w:val="0"/>
              <w:rPr>
                <w:b/>
                <w:bCs/>
                <w:sz w:val="2"/>
                <w:szCs w:val="20"/>
                <w:lang w:val="en-US"/>
              </w:rPr>
            </w:pPr>
          </w:p>
        </w:tc>
      </w:tr>
      <w:tr w:rsidR="00666AA6" w:rsidRPr="00393562">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393562" w:rsidRDefault="00666AA6">
            <w:pPr>
              <w:pStyle w:val="Szvegtrzs21"/>
              <w:rPr>
                <w:lang w:val="en-US"/>
              </w:rPr>
            </w:pPr>
            <w:r w:rsidRPr="00393562">
              <w:rPr>
                <w:lang w:val="en-US"/>
              </w:rPr>
              <w:t xml:space="preserve">6. Preliminary conditions (max. 3): </w:t>
            </w:r>
          </w:p>
          <w:p w:rsidR="00666AA6" w:rsidRPr="00393562" w:rsidRDefault="00666AA6">
            <w:pPr>
              <w:pStyle w:val="Kopfzeile"/>
              <w:numPr>
                <w:ilvl w:val="0"/>
                <w:numId w:val="5"/>
              </w:numPr>
              <w:tabs>
                <w:tab w:val="clear" w:pos="4536"/>
                <w:tab w:val="clear" w:pos="9072"/>
              </w:tabs>
              <w:rPr>
                <w:lang w:val="en-US"/>
              </w:rPr>
            </w:pPr>
          </w:p>
          <w:p w:rsidR="00666AA6" w:rsidRPr="00393562" w:rsidRDefault="00666AA6">
            <w:pPr>
              <w:pStyle w:val="Kopfzeile"/>
              <w:numPr>
                <w:ilvl w:val="0"/>
                <w:numId w:val="5"/>
              </w:numPr>
              <w:tabs>
                <w:tab w:val="clear" w:pos="4536"/>
                <w:tab w:val="clear" w:pos="9072"/>
              </w:tabs>
              <w:rPr>
                <w:lang w:val="en-US"/>
              </w:rPr>
            </w:pPr>
          </w:p>
          <w:p w:rsidR="00666AA6" w:rsidRPr="00393562" w:rsidRDefault="00666AA6">
            <w:pPr>
              <w:pStyle w:val="Kopfzeile"/>
              <w:numPr>
                <w:ilvl w:val="0"/>
                <w:numId w:val="5"/>
              </w:numPr>
              <w:tabs>
                <w:tab w:val="clear" w:pos="4536"/>
                <w:tab w:val="clear" w:pos="9072"/>
              </w:tabs>
              <w:rPr>
                <w:lang w:val="en-US"/>
              </w:rPr>
            </w:pPr>
          </w:p>
        </w:tc>
      </w:tr>
      <w:tr w:rsidR="00666AA6" w:rsidRPr="00393562">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393562" w:rsidRDefault="00666AA6">
            <w:pPr>
              <w:snapToGrid w:val="0"/>
              <w:rPr>
                <w:b/>
                <w:bCs/>
                <w:sz w:val="2"/>
                <w:szCs w:val="20"/>
                <w:lang w:val="en-US"/>
              </w:rPr>
            </w:pPr>
          </w:p>
        </w:tc>
      </w:tr>
      <w:tr w:rsidR="00666AA6" w:rsidRPr="00393562">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93562" w:rsidRDefault="00666AA6">
            <w:pPr>
              <w:pStyle w:val="Kopfzeile"/>
              <w:tabs>
                <w:tab w:val="clear" w:pos="4536"/>
                <w:tab w:val="clear" w:pos="9072"/>
              </w:tabs>
              <w:rPr>
                <w:lang w:val="en-US"/>
              </w:rPr>
            </w:pPr>
            <w:r w:rsidRPr="00393562">
              <w:rPr>
                <w:rStyle w:val="Szvegtrzs2Char"/>
                <w:lang w:val="en-US"/>
              </w:rPr>
              <w:t>7. Announced:</w:t>
            </w:r>
            <w:r w:rsidRPr="00393562">
              <w:rPr>
                <w:b/>
                <w:bCs/>
                <w:lang w:val="en-US"/>
              </w:rPr>
              <w:t xml:space="preserve"> </w:t>
            </w:r>
            <w:bookmarkStart w:id="0" w:name="__Fieldmark__45_1016521800"/>
            <w:r w:rsidRPr="00393562">
              <w:rPr>
                <w:lang w:val="en-US"/>
              </w:rPr>
              <w:fldChar w:fldCharType="begin">
                <w:ffData>
                  <w:name w:val=""/>
                  <w:enabled/>
                  <w:calcOnExit w:val="0"/>
                  <w:checkBox>
                    <w:sizeAuto/>
                    <w:default w:val="0"/>
                    <w:checked/>
                  </w:checkBox>
                </w:ffData>
              </w:fldChar>
            </w:r>
            <w:r w:rsidRPr="00393562">
              <w:rPr>
                <w:lang w:val="en-US"/>
              </w:rPr>
              <w:instrText xml:space="preserve"> FORMCHECKBOX </w:instrText>
            </w:r>
            <w:r w:rsidR="008F563E">
              <w:rPr>
                <w:lang w:val="en-US"/>
              </w:rPr>
            </w:r>
            <w:r w:rsidR="008F563E">
              <w:rPr>
                <w:lang w:val="en-US"/>
              </w:rPr>
              <w:fldChar w:fldCharType="separate"/>
            </w:r>
            <w:r w:rsidRPr="00393562">
              <w:rPr>
                <w:lang w:val="en-US"/>
              </w:rPr>
              <w:fldChar w:fldCharType="end"/>
            </w:r>
            <w:bookmarkEnd w:id="0"/>
            <w:r w:rsidRPr="00393562">
              <w:rPr>
                <w:lang w:val="en-US"/>
              </w:rPr>
              <w:t xml:space="preserve">fall semester, </w:t>
            </w:r>
            <w:bookmarkStart w:id="1" w:name="__Fieldmark__46_1016521800"/>
            <w:r w:rsidRPr="00393562">
              <w:rPr>
                <w:lang w:val="en-US"/>
              </w:rPr>
              <w:fldChar w:fldCharType="begin">
                <w:ffData>
                  <w:name w:val=""/>
                  <w:enabled/>
                  <w:calcOnExit w:val="0"/>
                  <w:checkBox>
                    <w:sizeAuto/>
                    <w:default w:val="0"/>
                    <w:checked w:val="0"/>
                  </w:checkBox>
                </w:ffData>
              </w:fldChar>
            </w:r>
            <w:r w:rsidRPr="00393562">
              <w:rPr>
                <w:lang w:val="en-US"/>
              </w:rPr>
              <w:instrText xml:space="preserve"> FORMCHECKBOX </w:instrText>
            </w:r>
            <w:r w:rsidR="008F563E">
              <w:rPr>
                <w:lang w:val="en-US"/>
              </w:rPr>
            </w:r>
            <w:r w:rsidR="008F563E">
              <w:rPr>
                <w:lang w:val="en-US"/>
              </w:rPr>
              <w:fldChar w:fldCharType="separate"/>
            </w:r>
            <w:r w:rsidRPr="00393562">
              <w:rPr>
                <w:lang w:val="en-US"/>
              </w:rPr>
              <w:fldChar w:fldCharType="end"/>
            </w:r>
            <w:bookmarkEnd w:id="1"/>
            <w:r w:rsidRPr="00393562">
              <w:rPr>
                <w:lang w:val="en-US"/>
              </w:rPr>
              <w:t xml:space="preserve">spring semester, </w:t>
            </w:r>
            <w:bookmarkStart w:id="2" w:name="__Fieldmark__47_1016521800"/>
            <w:r w:rsidRPr="00393562">
              <w:rPr>
                <w:lang w:val="en-US"/>
              </w:rPr>
              <w:fldChar w:fldCharType="begin">
                <w:ffData>
                  <w:name w:val=""/>
                  <w:enabled/>
                  <w:calcOnExit w:val="0"/>
                  <w:checkBox>
                    <w:sizeAuto/>
                    <w:default w:val="0"/>
                    <w:checked w:val="0"/>
                  </w:checkBox>
                </w:ffData>
              </w:fldChar>
            </w:r>
            <w:r w:rsidRPr="00393562">
              <w:rPr>
                <w:lang w:val="en-US"/>
              </w:rPr>
              <w:instrText xml:space="preserve"> FORMCHECKBOX </w:instrText>
            </w:r>
            <w:r w:rsidR="008F563E">
              <w:rPr>
                <w:lang w:val="en-US"/>
              </w:rPr>
            </w:r>
            <w:r w:rsidR="008F563E">
              <w:rPr>
                <w:lang w:val="en-US"/>
              </w:rPr>
              <w:fldChar w:fldCharType="separate"/>
            </w:r>
            <w:r w:rsidRPr="00393562">
              <w:rPr>
                <w:lang w:val="en-US"/>
              </w:rPr>
              <w:fldChar w:fldCharType="end"/>
            </w:r>
            <w:bookmarkEnd w:id="2"/>
            <w:r w:rsidRPr="00393562">
              <w:rPr>
                <w:lang w:val="en-US"/>
              </w:rPr>
              <w:t xml:space="preserve">both </w:t>
            </w:r>
          </w:p>
        </w:tc>
      </w:tr>
      <w:tr w:rsidR="00666AA6" w:rsidRPr="00393562">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393562" w:rsidRDefault="00666AA6">
            <w:pPr>
              <w:snapToGrid w:val="0"/>
              <w:rPr>
                <w:b/>
                <w:bCs/>
                <w:sz w:val="2"/>
                <w:szCs w:val="20"/>
                <w:lang w:val="en-US"/>
              </w:rPr>
            </w:pPr>
          </w:p>
        </w:tc>
      </w:tr>
      <w:tr w:rsidR="00666AA6" w:rsidRPr="00393562">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93562" w:rsidRDefault="00666AA6">
            <w:pPr>
              <w:rPr>
                <w:lang w:val="en-US"/>
              </w:rPr>
            </w:pPr>
            <w:r w:rsidRPr="00393562">
              <w:rPr>
                <w:rStyle w:val="Szvegtrzs2Char"/>
                <w:lang w:val="en-US"/>
              </w:rPr>
              <w:t>8. Limit for participants:</w:t>
            </w:r>
            <w:r w:rsidR="001A3325" w:rsidRPr="00393562">
              <w:rPr>
                <w:lang w:val="en-US"/>
              </w:rPr>
              <w:t xml:space="preserve"> 48</w:t>
            </w:r>
          </w:p>
        </w:tc>
      </w:tr>
      <w:tr w:rsidR="00666AA6" w:rsidRPr="00393562">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393562" w:rsidRDefault="00666AA6">
            <w:pPr>
              <w:snapToGrid w:val="0"/>
              <w:rPr>
                <w:b/>
                <w:bCs/>
                <w:sz w:val="2"/>
                <w:szCs w:val="20"/>
                <w:lang w:val="en-US"/>
              </w:rPr>
            </w:pPr>
          </w:p>
        </w:tc>
      </w:tr>
      <w:tr w:rsidR="00666AA6" w:rsidRPr="00393562">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93562" w:rsidRDefault="00666AA6">
            <w:pPr>
              <w:pStyle w:val="Kopfzeile"/>
              <w:tabs>
                <w:tab w:val="clear" w:pos="4536"/>
                <w:tab w:val="clear" w:pos="9072"/>
              </w:tabs>
              <w:rPr>
                <w:lang w:val="en-US"/>
              </w:rPr>
            </w:pPr>
            <w:r w:rsidRPr="00393562">
              <w:rPr>
                <w:rStyle w:val="Szvegtrzs2Char"/>
                <w:lang w:val="en-US"/>
              </w:rPr>
              <w:t>10. Responsible teacher (faculty, institute and department):</w:t>
            </w:r>
            <w:r w:rsidRPr="00393562">
              <w:rPr>
                <w:b/>
                <w:bCs/>
                <w:lang w:val="en-US"/>
              </w:rPr>
              <w:t xml:space="preserve"> </w:t>
            </w:r>
          </w:p>
          <w:p w:rsidR="00666AA6" w:rsidRPr="00393562" w:rsidRDefault="001A3325">
            <w:pPr>
              <w:pStyle w:val="Kopfzeile"/>
              <w:tabs>
                <w:tab w:val="clear" w:pos="4536"/>
                <w:tab w:val="clear" w:pos="9072"/>
              </w:tabs>
              <w:ind w:left="708"/>
              <w:rPr>
                <w:lang w:val="en-US"/>
              </w:rPr>
            </w:pPr>
            <w:proofErr w:type="spellStart"/>
            <w:r w:rsidRPr="00393562">
              <w:rPr>
                <w:lang w:val="en-US"/>
              </w:rPr>
              <w:t>Gimesi</w:t>
            </w:r>
            <w:proofErr w:type="spellEnd"/>
            <w:r w:rsidRPr="00393562">
              <w:rPr>
                <w:lang w:val="en-US"/>
              </w:rPr>
              <w:t xml:space="preserve"> </w:t>
            </w:r>
            <w:proofErr w:type="spellStart"/>
            <w:r w:rsidRPr="00393562">
              <w:rPr>
                <w:lang w:val="en-US"/>
              </w:rPr>
              <w:t>László</w:t>
            </w:r>
            <w:proofErr w:type="spellEnd"/>
            <w:r w:rsidRPr="00393562">
              <w:rPr>
                <w:lang w:val="en-US"/>
              </w:rPr>
              <w:t xml:space="preserve"> </w:t>
            </w:r>
            <w:r w:rsidR="001154D6" w:rsidRPr="00393562">
              <w:rPr>
                <w:lang w:val="en-US"/>
              </w:rPr>
              <w:t xml:space="preserve">PhD </w:t>
            </w:r>
            <w:r w:rsidRPr="00393562">
              <w:rPr>
                <w:lang w:val="en-US"/>
              </w:rPr>
              <w:t>(Faculty of Science, Institute of Mathematics and Informatics</w:t>
            </w:r>
            <w:r w:rsidR="00666AA6" w:rsidRPr="00393562">
              <w:rPr>
                <w:lang w:val="en-US"/>
              </w:rPr>
              <w:t xml:space="preserve">) </w:t>
            </w:r>
          </w:p>
        </w:tc>
      </w:tr>
      <w:tr w:rsidR="00666AA6" w:rsidRPr="00393562">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393562" w:rsidRDefault="00666AA6">
            <w:pPr>
              <w:snapToGrid w:val="0"/>
              <w:rPr>
                <w:b/>
                <w:bCs/>
                <w:sz w:val="2"/>
                <w:szCs w:val="20"/>
                <w:lang w:val="en-US"/>
              </w:rPr>
            </w:pPr>
          </w:p>
        </w:tc>
      </w:tr>
      <w:tr w:rsidR="00666AA6" w:rsidRPr="00393562">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rsidR="00666AA6" w:rsidRPr="00393562" w:rsidRDefault="00666AA6">
            <w:pPr>
              <w:pStyle w:val="Szvegtrzs21"/>
              <w:rPr>
                <w:lang w:val="en-US"/>
              </w:rPr>
            </w:pPr>
            <w:r w:rsidRPr="00393562">
              <w:rPr>
                <w:lang w:val="en-US"/>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393562" w:rsidRDefault="001A3325" w:rsidP="007C0487">
            <w:pPr>
              <w:pStyle w:val="Kopfzeile"/>
              <w:tabs>
                <w:tab w:val="clear" w:pos="4536"/>
                <w:tab w:val="clear" w:pos="9072"/>
              </w:tabs>
              <w:rPr>
                <w:lang w:val="en-US"/>
              </w:rPr>
            </w:pPr>
            <w:proofErr w:type="spellStart"/>
            <w:r w:rsidRPr="00393562">
              <w:rPr>
                <w:lang w:val="en-US"/>
              </w:rPr>
              <w:t>Makkai</w:t>
            </w:r>
            <w:proofErr w:type="spellEnd"/>
            <w:r w:rsidRPr="00393562">
              <w:rPr>
                <w:lang w:val="en-US"/>
              </w:rPr>
              <w:t xml:space="preserve"> </w:t>
            </w:r>
            <w:proofErr w:type="spellStart"/>
            <w:r w:rsidRPr="00393562">
              <w:rPr>
                <w:lang w:val="en-US"/>
              </w:rPr>
              <w:t>Géza</w:t>
            </w:r>
            <w:proofErr w:type="spellEnd"/>
            <w:r w:rsidRPr="00393562">
              <w:rPr>
                <w:lang w:val="en-US"/>
              </w:rPr>
              <w:t xml:space="preserve"> PhD</w:t>
            </w:r>
            <w:r w:rsidR="00666AA6" w:rsidRPr="00393562">
              <w:rPr>
                <w:lang w:val="en-US"/>
              </w:rPr>
              <w:t xml:space="preserve"> </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93562" w:rsidRDefault="001A3325">
            <w:pPr>
              <w:pStyle w:val="Kopfzeile"/>
              <w:tabs>
                <w:tab w:val="clear" w:pos="4536"/>
                <w:tab w:val="clear" w:pos="9072"/>
              </w:tabs>
              <w:jc w:val="center"/>
              <w:rPr>
                <w:lang w:val="en-US"/>
              </w:rPr>
            </w:pPr>
            <w:r w:rsidRPr="00393562">
              <w:rPr>
                <w:lang w:val="en-US"/>
              </w:rPr>
              <w:t>100</w:t>
            </w:r>
            <w:r w:rsidR="00666AA6" w:rsidRPr="00393562">
              <w:rPr>
                <w:lang w:val="en-US"/>
              </w:rPr>
              <w:t xml:space="preserve"> %</w:t>
            </w:r>
          </w:p>
        </w:tc>
      </w:tr>
      <w:tr w:rsidR="00666AA6" w:rsidRPr="00393562">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393562" w:rsidRDefault="00666AA6">
            <w:pPr>
              <w:pStyle w:val="Kopfzeile"/>
              <w:tabs>
                <w:tab w:val="clear" w:pos="4536"/>
                <w:tab w:val="clear" w:pos="9072"/>
              </w:tabs>
              <w:snapToGrid w:val="0"/>
              <w:rPr>
                <w:b/>
                <w:bCs/>
                <w:lang w:val="en-US"/>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393562" w:rsidRDefault="00666AA6" w:rsidP="00C505A4">
            <w:pPr>
              <w:pStyle w:val="Kopfzeile"/>
              <w:tabs>
                <w:tab w:val="clear" w:pos="4536"/>
                <w:tab w:val="clear" w:pos="9072"/>
              </w:tabs>
              <w:snapToGrid w:val="0"/>
              <w:rPr>
                <w:lang w:val="en-US"/>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93562" w:rsidRDefault="00666AA6">
            <w:pPr>
              <w:pStyle w:val="Kopfzeile"/>
              <w:tabs>
                <w:tab w:val="clear" w:pos="4536"/>
                <w:tab w:val="clear" w:pos="9072"/>
              </w:tabs>
              <w:snapToGrid w:val="0"/>
              <w:jc w:val="center"/>
              <w:rPr>
                <w:lang w:val="en-US"/>
              </w:rPr>
            </w:pPr>
          </w:p>
        </w:tc>
      </w:tr>
      <w:tr w:rsidR="00666AA6" w:rsidRPr="00393562">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393562" w:rsidRDefault="00666AA6">
            <w:pPr>
              <w:pStyle w:val="Kopfzeile"/>
              <w:tabs>
                <w:tab w:val="clear" w:pos="4536"/>
                <w:tab w:val="clear" w:pos="9072"/>
              </w:tabs>
              <w:snapToGrid w:val="0"/>
              <w:rPr>
                <w:b/>
                <w:bCs/>
                <w:lang w:val="en-US"/>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393562" w:rsidRDefault="00666AA6">
            <w:pPr>
              <w:pStyle w:val="Kopfzeile"/>
              <w:tabs>
                <w:tab w:val="clear" w:pos="4536"/>
                <w:tab w:val="clear" w:pos="9072"/>
              </w:tabs>
              <w:snapToGrid w:val="0"/>
              <w:rPr>
                <w:lang w:val="en-US"/>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93562" w:rsidRDefault="00666AA6">
            <w:pPr>
              <w:pStyle w:val="Kopfzeile"/>
              <w:tabs>
                <w:tab w:val="clear" w:pos="4536"/>
                <w:tab w:val="clear" w:pos="9072"/>
              </w:tabs>
              <w:snapToGrid w:val="0"/>
              <w:jc w:val="center"/>
              <w:rPr>
                <w:lang w:val="en-US"/>
              </w:rPr>
            </w:pPr>
          </w:p>
        </w:tc>
      </w:tr>
      <w:tr w:rsidR="00666AA6" w:rsidRPr="00393562">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393562" w:rsidRDefault="00666AA6">
            <w:pPr>
              <w:pStyle w:val="Kopfzeile"/>
              <w:tabs>
                <w:tab w:val="clear" w:pos="4536"/>
                <w:tab w:val="clear" w:pos="9072"/>
              </w:tabs>
              <w:snapToGrid w:val="0"/>
              <w:rPr>
                <w:b/>
                <w:bCs/>
                <w:lang w:val="en-US"/>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393562" w:rsidRDefault="00666AA6">
            <w:pPr>
              <w:pStyle w:val="Kopfzeile"/>
              <w:tabs>
                <w:tab w:val="clear" w:pos="4536"/>
                <w:tab w:val="clear" w:pos="9072"/>
              </w:tabs>
              <w:snapToGrid w:val="0"/>
              <w:rPr>
                <w:lang w:val="en-US"/>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93562" w:rsidRDefault="00666AA6">
            <w:pPr>
              <w:pStyle w:val="Kopfzeile"/>
              <w:tabs>
                <w:tab w:val="clear" w:pos="4536"/>
                <w:tab w:val="clear" w:pos="9072"/>
              </w:tabs>
              <w:snapToGrid w:val="0"/>
              <w:jc w:val="center"/>
              <w:rPr>
                <w:lang w:val="en-US"/>
              </w:rPr>
            </w:pPr>
          </w:p>
        </w:tc>
      </w:tr>
      <w:tr w:rsidR="00666AA6" w:rsidRPr="00393562">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393562" w:rsidRDefault="00666AA6">
            <w:pPr>
              <w:pStyle w:val="Kopfzeile"/>
              <w:tabs>
                <w:tab w:val="clear" w:pos="4536"/>
                <w:tab w:val="clear" w:pos="9072"/>
              </w:tabs>
              <w:snapToGrid w:val="0"/>
              <w:rPr>
                <w:b/>
                <w:bCs/>
                <w:lang w:val="en-US"/>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393562" w:rsidRDefault="00666AA6">
            <w:pPr>
              <w:pStyle w:val="Kopfzeile"/>
              <w:tabs>
                <w:tab w:val="clear" w:pos="4536"/>
                <w:tab w:val="clear" w:pos="9072"/>
              </w:tabs>
              <w:snapToGrid w:val="0"/>
              <w:rPr>
                <w:lang w:val="en-US"/>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93562" w:rsidRDefault="00666AA6">
            <w:pPr>
              <w:pStyle w:val="Kopfzeile"/>
              <w:tabs>
                <w:tab w:val="clear" w:pos="4536"/>
                <w:tab w:val="clear" w:pos="9072"/>
              </w:tabs>
              <w:snapToGrid w:val="0"/>
              <w:jc w:val="center"/>
              <w:rPr>
                <w:lang w:val="en-US"/>
              </w:rPr>
            </w:pPr>
          </w:p>
        </w:tc>
      </w:tr>
      <w:tr w:rsidR="00666AA6" w:rsidRPr="00393562">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393562" w:rsidRDefault="00666AA6">
            <w:pPr>
              <w:snapToGrid w:val="0"/>
              <w:rPr>
                <w:b/>
                <w:bCs/>
                <w:sz w:val="2"/>
                <w:szCs w:val="20"/>
                <w:lang w:val="en-US"/>
              </w:rPr>
            </w:pPr>
          </w:p>
        </w:tc>
      </w:tr>
      <w:tr w:rsidR="00666AA6" w:rsidRPr="00393562">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93562" w:rsidRDefault="00666AA6">
            <w:pPr>
              <w:rPr>
                <w:lang w:val="en-US"/>
              </w:rPr>
            </w:pPr>
            <w:r w:rsidRPr="00393562">
              <w:rPr>
                <w:rStyle w:val="Szvegtrzs2Char"/>
                <w:lang w:val="en-US"/>
              </w:rPr>
              <w:t>12. Language:</w:t>
            </w:r>
            <w:r w:rsidRPr="00393562">
              <w:rPr>
                <w:b/>
                <w:bCs/>
                <w:szCs w:val="20"/>
                <w:lang w:val="en-US"/>
              </w:rPr>
              <w:t xml:space="preserve"> </w:t>
            </w:r>
            <w:r w:rsidRPr="00393562">
              <w:rPr>
                <w:szCs w:val="20"/>
                <w:lang w:val="en-US"/>
              </w:rPr>
              <w:t>English</w:t>
            </w:r>
          </w:p>
        </w:tc>
      </w:tr>
      <w:tr w:rsidR="00666AA6" w:rsidRPr="00393562">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393562" w:rsidRDefault="00666AA6">
            <w:pPr>
              <w:snapToGrid w:val="0"/>
              <w:rPr>
                <w:b/>
                <w:bCs/>
                <w:sz w:val="2"/>
                <w:szCs w:val="20"/>
                <w:lang w:val="en-US"/>
              </w:rPr>
            </w:pPr>
          </w:p>
        </w:tc>
      </w:tr>
      <w:tr w:rsidR="00666AA6" w:rsidRPr="00393562">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393562" w:rsidRDefault="00666AA6">
            <w:pPr>
              <w:pStyle w:val="Szvegtrzs21"/>
              <w:rPr>
                <w:b w:val="0"/>
                <w:lang w:val="en-US"/>
              </w:rPr>
            </w:pPr>
            <w:r w:rsidRPr="00393562">
              <w:rPr>
                <w:lang w:val="en-US"/>
              </w:rPr>
              <w:t xml:space="preserve">13. Course objectives and/or learning outcomes: </w:t>
            </w:r>
          </w:p>
          <w:p w:rsidR="00393562" w:rsidRDefault="00393562" w:rsidP="00C87794">
            <w:pPr>
              <w:jc w:val="both"/>
              <w:rPr>
                <w:bCs/>
                <w:szCs w:val="20"/>
                <w:lang w:val="en-US"/>
              </w:rPr>
            </w:pPr>
            <w:r w:rsidRPr="00393562">
              <w:rPr>
                <w:bCs/>
                <w:szCs w:val="20"/>
                <w:lang w:val="en-US"/>
              </w:rPr>
              <w:t>Students will know</w:t>
            </w:r>
            <w:r w:rsidR="00E531AD">
              <w:rPr>
                <w:bCs/>
                <w:szCs w:val="20"/>
                <w:lang w:val="en-US"/>
              </w:rPr>
              <w:t xml:space="preserve"> basic programming structures, software development methodology, and more important programming environments.</w:t>
            </w:r>
            <w:r w:rsidR="00A6757A">
              <w:rPr>
                <w:bCs/>
                <w:szCs w:val="20"/>
                <w:lang w:val="en-US"/>
              </w:rPr>
              <w:t xml:space="preserve"> They will be introduced to C++ programming language and the basics of programming.</w:t>
            </w:r>
          </w:p>
          <w:p w:rsidR="001943C3" w:rsidRDefault="001943C3" w:rsidP="00C87794">
            <w:pPr>
              <w:jc w:val="both"/>
              <w:rPr>
                <w:bCs/>
                <w:szCs w:val="20"/>
                <w:lang w:val="en-US"/>
              </w:rPr>
            </w:pPr>
            <w:r>
              <w:rPr>
                <w:bCs/>
                <w:szCs w:val="20"/>
                <w:lang w:val="en-US"/>
              </w:rPr>
              <w:t xml:space="preserve">With the help of acquired </w:t>
            </w:r>
            <w:r w:rsidR="0089629B">
              <w:rPr>
                <w:bCs/>
                <w:szCs w:val="20"/>
                <w:lang w:val="en-US"/>
              </w:rPr>
              <w:t>methods</w:t>
            </w:r>
            <w:r w:rsidR="000F11BA">
              <w:rPr>
                <w:bCs/>
                <w:szCs w:val="20"/>
                <w:lang w:val="en-US"/>
              </w:rPr>
              <w:t xml:space="preserve"> students lay down the foundation for their further studies in programming. They will be able to practice algorithmic thinking, programming basic algorithms, and designing, coding, testing and managing individual programming tasks.</w:t>
            </w:r>
          </w:p>
          <w:p w:rsidR="001A3325" w:rsidRPr="00393562" w:rsidRDefault="00E65DB9" w:rsidP="00E65DB9">
            <w:pPr>
              <w:jc w:val="both"/>
              <w:rPr>
                <w:b/>
                <w:bCs/>
                <w:szCs w:val="20"/>
                <w:lang w:val="en-US"/>
              </w:rPr>
            </w:pPr>
            <w:r>
              <w:rPr>
                <w:bCs/>
                <w:szCs w:val="20"/>
                <w:lang w:val="en-US"/>
              </w:rPr>
              <w:t xml:space="preserve">The bases for next semester’s Programming II. </w:t>
            </w:r>
            <w:proofErr w:type="gramStart"/>
            <w:r>
              <w:rPr>
                <w:bCs/>
                <w:szCs w:val="20"/>
                <w:lang w:val="en-US"/>
              </w:rPr>
              <w:t>are</w:t>
            </w:r>
            <w:proofErr w:type="gramEnd"/>
            <w:r>
              <w:rPr>
                <w:bCs/>
                <w:szCs w:val="20"/>
                <w:lang w:val="en-US"/>
              </w:rPr>
              <w:t xml:space="preserve"> developed in this course.</w:t>
            </w:r>
            <w:r w:rsidRPr="00393562">
              <w:rPr>
                <w:b/>
                <w:bCs/>
                <w:szCs w:val="20"/>
                <w:lang w:val="en-US"/>
              </w:rPr>
              <w:t xml:space="preserve"> </w:t>
            </w:r>
          </w:p>
        </w:tc>
      </w:tr>
      <w:tr w:rsidR="00666AA6" w:rsidRPr="00393562">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393562" w:rsidRDefault="00666AA6">
            <w:pPr>
              <w:snapToGrid w:val="0"/>
              <w:rPr>
                <w:bCs/>
                <w:sz w:val="2"/>
                <w:szCs w:val="20"/>
                <w:lang w:val="en-US"/>
              </w:rPr>
            </w:pPr>
          </w:p>
        </w:tc>
      </w:tr>
      <w:tr w:rsidR="00666AA6" w:rsidRPr="00393562">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393562" w:rsidRDefault="00666AA6">
            <w:pPr>
              <w:pStyle w:val="Szvegtrzs21"/>
              <w:rPr>
                <w:sz w:val="22"/>
                <w:szCs w:val="22"/>
                <w:lang w:val="en-US"/>
              </w:rPr>
            </w:pPr>
            <w:r w:rsidRPr="00393562">
              <w:rPr>
                <w:lang w:val="en-US"/>
              </w:rPr>
              <w:t xml:space="preserve">14. Course outline </w:t>
            </w:r>
          </w:p>
          <w:p w:rsidR="00C87794" w:rsidRPr="00393562" w:rsidRDefault="00011EA8" w:rsidP="00C87794">
            <w:pPr>
              <w:numPr>
                <w:ilvl w:val="0"/>
                <w:numId w:val="7"/>
              </w:numPr>
              <w:tabs>
                <w:tab w:val="clear" w:pos="1701"/>
                <w:tab w:val="left" w:pos="851"/>
              </w:tabs>
              <w:suppressAutoHyphens w:val="0"/>
              <w:autoSpaceDN w:val="0"/>
              <w:ind w:left="851" w:hanging="851"/>
              <w:jc w:val="both"/>
              <w:rPr>
                <w:szCs w:val="20"/>
                <w:lang w:val="en-US"/>
              </w:rPr>
            </w:pPr>
            <w:r>
              <w:rPr>
                <w:szCs w:val="20"/>
                <w:lang w:val="en-US"/>
              </w:rPr>
              <w:t>Annunciation of course requirements. Foundations of algorithmic thinking.</w:t>
            </w:r>
          </w:p>
          <w:p w:rsidR="00B4635F" w:rsidRDefault="00F67E50" w:rsidP="002C291F">
            <w:pPr>
              <w:numPr>
                <w:ilvl w:val="0"/>
                <w:numId w:val="7"/>
              </w:numPr>
              <w:tabs>
                <w:tab w:val="clear" w:pos="1701"/>
                <w:tab w:val="left" w:pos="851"/>
              </w:tabs>
              <w:suppressAutoHyphens w:val="0"/>
              <w:autoSpaceDN w:val="0"/>
              <w:ind w:left="851" w:hanging="851"/>
              <w:jc w:val="both"/>
              <w:rPr>
                <w:szCs w:val="20"/>
                <w:lang w:val="en-US"/>
              </w:rPr>
            </w:pPr>
            <w:r w:rsidRPr="00B4635F">
              <w:rPr>
                <w:szCs w:val="20"/>
                <w:lang w:val="en-US"/>
              </w:rPr>
              <w:t>Examples for aiding a</w:t>
            </w:r>
            <w:r w:rsidR="00B4635F">
              <w:rPr>
                <w:szCs w:val="20"/>
                <w:lang w:val="en-US"/>
              </w:rPr>
              <w:t>lgorithmic thinking</w:t>
            </w:r>
          </w:p>
          <w:p w:rsidR="00736321" w:rsidRDefault="00736321" w:rsidP="002C291F">
            <w:pPr>
              <w:numPr>
                <w:ilvl w:val="0"/>
                <w:numId w:val="7"/>
              </w:numPr>
              <w:tabs>
                <w:tab w:val="clear" w:pos="1701"/>
                <w:tab w:val="left" w:pos="851"/>
              </w:tabs>
              <w:suppressAutoHyphens w:val="0"/>
              <w:autoSpaceDN w:val="0"/>
              <w:ind w:left="851" w:hanging="851"/>
              <w:jc w:val="both"/>
              <w:rPr>
                <w:szCs w:val="20"/>
                <w:lang w:val="en-US"/>
              </w:rPr>
            </w:pPr>
            <w:r>
              <w:rPr>
                <w:szCs w:val="20"/>
                <w:lang w:val="en-US"/>
              </w:rPr>
              <w:t xml:space="preserve">Methods of program design. C++ programming environment. Loading </w:t>
            </w:r>
            <w:r w:rsidR="00FC655E">
              <w:rPr>
                <w:szCs w:val="20"/>
                <w:lang w:val="en-US"/>
              </w:rPr>
              <w:t>the</w:t>
            </w:r>
            <w:r>
              <w:rPr>
                <w:szCs w:val="20"/>
                <w:lang w:val="en-US"/>
              </w:rPr>
              <w:t xml:space="preserve"> program, </w:t>
            </w:r>
            <w:r w:rsidR="00FC655E">
              <w:rPr>
                <w:szCs w:val="20"/>
                <w:lang w:val="en-US"/>
              </w:rPr>
              <w:t>learning to use it, managing the framework.</w:t>
            </w:r>
          </w:p>
          <w:p w:rsidR="00F91A9D" w:rsidRPr="00F91A9D" w:rsidRDefault="00F91A9D" w:rsidP="00C87794">
            <w:pPr>
              <w:numPr>
                <w:ilvl w:val="0"/>
                <w:numId w:val="7"/>
              </w:numPr>
              <w:tabs>
                <w:tab w:val="clear" w:pos="1701"/>
                <w:tab w:val="left" w:pos="851"/>
              </w:tabs>
              <w:suppressAutoHyphens w:val="0"/>
              <w:autoSpaceDN w:val="0"/>
              <w:ind w:left="851" w:hanging="851"/>
              <w:jc w:val="both"/>
              <w:rPr>
                <w:szCs w:val="20"/>
                <w:lang w:val="en-US"/>
              </w:rPr>
            </w:pPr>
            <w:r>
              <w:rPr>
                <w:szCs w:val="20"/>
                <w:lang w:val="en-US"/>
              </w:rPr>
              <w:t>Basic programming, basic syntax. Declaring integer and float variables, data representations, number constants, arithmetic operators, expressions.</w:t>
            </w:r>
          </w:p>
          <w:p w:rsidR="00C97E87" w:rsidRPr="00C97E87" w:rsidRDefault="00C97E87" w:rsidP="00C87794">
            <w:pPr>
              <w:numPr>
                <w:ilvl w:val="0"/>
                <w:numId w:val="7"/>
              </w:numPr>
              <w:tabs>
                <w:tab w:val="clear" w:pos="1701"/>
                <w:tab w:val="left" w:pos="851"/>
              </w:tabs>
              <w:suppressAutoHyphens w:val="0"/>
              <w:autoSpaceDN w:val="0"/>
              <w:ind w:left="851" w:hanging="851"/>
              <w:jc w:val="both"/>
              <w:rPr>
                <w:szCs w:val="20"/>
                <w:lang w:val="en-US"/>
              </w:rPr>
            </w:pPr>
            <w:r>
              <w:rPr>
                <w:szCs w:val="20"/>
                <w:lang w:val="en-US"/>
              </w:rPr>
              <w:t>Character type variables, character constants. Operators, precedencies.</w:t>
            </w:r>
          </w:p>
          <w:p w:rsidR="00C97E87" w:rsidRPr="00C97E87" w:rsidRDefault="00E002FA" w:rsidP="00C87794">
            <w:pPr>
              <w:numPr>
                <w:ilvl w:val="0"/>
                <w:numId w:val="7"/>
              </w:numPr>
              <w:tabs>
                <w:tab w:val="clear" w:pos="1701"/>
                <w:tab w:val="left" w:pos="851"/>
              </w:tabs>
              <w:suppressAutoHyphens w:val="0"/>
              <w:autoSpaceDN w:val="0"/>
              <w:ind w:left="851" w:hanging="851"/>
              <w:jc w:val="both"/>
              <w:rPr>
                <w:szCs w:val="20"/>
                <w:lang w:val="en-US"/>
              </w:rPr>
            </w:pPr>
            <w:r>
              <w:rPr>
                <w:szCs w:val="20"/>
                <w:lang w:val="en-US"/>
              </w:rPr>
              <w:t>Control structures: conditional control transfer (if, switch-case)</w:t>
            </w:r>
          </w:p>
          <w:p w:rsidR="00C87794" w:rsidRPr="00393562" w:rsidRDefault="00E002FA" w:rsidP="00C87794">
            <w:pPr>
              <w:numPr>
                <w:ilvl w:val="0"/>
                <w:numId w:val="7"/>
              </w:numPr>
              <w:tabs>
                <w:tab w:val="clear" w:pos="1701"/>
                <w:tab w:val="left" w:pos="851"/>
              </w:tabs>
              <w:suppressAutoHyphens w:val="0"/>
              <w:autoSpaceDN w:val="0"/>
              <w:ind w:left="851" w:hanging="851"/>
              <w:jc w:val="both"/>
              <w:rPr>
                <w:szCs w:val="20"/>
                <w:lang w:val="en-US"/>
              </w:rPr>
            </w:pPr>
            <w:r>
              <w:rPr>
                <w:lang w:val="en-US"/>
              </w:rPr>
              <w:t>Debugging.</w:t>
            </w:r>
          </w:p>
          <w:p w:rsidR="00C87794" w:rsidRPr="00393562" w:rsidRDefault="00E002FA" w:rsidP="00C87794">
            <w:pPr>
              <w:numPr>
                <w:ilvl w:val="0"/>
                <w:numId w:val="7"/>
              </w:numPr>
              <w:tabs>
                <w:tab w:val="clear" w:pos="1701"/>
                <w:tab w:val="left" w:pos="851"/>
              </w:tabs>
              <w:suppressAutoHyphens w:val="0"/>
              <w:autoSpaceDN w:val="0"/>
              <w:ind w:left="851" w:hanging="851"/>
              <w:jc w:val="both"/>
              <w:rPr>
                <w:szCs w:val="20"/>
                <w:lang w:val="en-US"/>
              </w:rPr>
            </w:pPr>
            <w:r>
              <w:rPr>
                <w:szCs w:val="20"/>
                <w:lang w:val="en-US"/>
              </w:rPr>
              <w:t>Control structures: iterations.</w:t>
            </w:r>
          </w:p>
          <w:p w:rsidR="00C87794" w:rsidRPr="00393562" w:rsidRDefault="00E002FA" w:rsidP="00C87794">
            <w:pPr>
              <w:numPr>
                <w:ilvl w:val="0"/>
                <w:numId w:val="7"/>
              </w:numPr>
              <w:tabs>
                <w:tab w:val="clear" w:pos="1701"/>
                <w:tab w:val="left" w:pos="851"/>
              </w:tabs>
              <w:suppressAutoHyphens w:val="0"/>
              <w:autoSpaceDN w:val="0"/>
              <w:ind w:left="851" w:hanging="851"/>
              <w:jc w:val="both"/>
              <w:rPr>
                <w:szCs w:val="20"/>
                <w:lang w:val="en-US"/>
              </w:rPr>
            </w:pPr>
            <w:r>
              <w:rPr>
                <w:lang w:val="en-US"/>
              </w:rPr>
              <w:t>Pointers, arrays.</w:t>
            </w:r>
          </w:p>
          <w:p w:rsidR="00C87794" w:rsidRPr="00393562" w:rsidRDefault="00E002FA" w:rsidP="00C87794">
            <w:pPr>
              <w:numPr>
                <w:ilvl w:val="0"/>
                <w:numId w:val="7"/>
              </w:numPr>
              <w:tabs>
                <w:tab w:val="clear" w:pos="1701"/>
                <w:tab w:val="left" w:pos="851"/>
              </w:tabs>
              <w:suppressAutoHyphens w:val="0"/>
              <w:autoSpaceDN w:val="0"/>
              <w:ind w:left="851" w:hanging="851"/>
              <w:jc w:val="both"/>
              <w:rPr>
                <w:szCs w:val="20"/>
                <w:lang w:val="en-US"/>
              </w:rPr>
            </w:pPr>
            <w:r>
              <w:rPr>
                <w:lang w:val="en-US"/>
              </w:rPr>
              <w:t>String variables.</w:t>
            </w:r>
          </w:p>
          <w:p w:rsidR="00C87794" w:rsidRPr="00393562" w:rsidRDefault="00355B0C" w:rsidP="00C87794">
            <w:pPr>
              <w:numPr>
                <w:ilvl w:val="0"/>
                <w:numId w:val="7"/>
              </w:numPr>
              <w:tabs>
                <w:tab w:val="clear" w:pos="1701"/>
                <w:tab w:val="left" w:pos="851"/>
              </w:tabs>
              <w:suppressAutoHyphens w:val="0"/>
              <w:autoSpaceDN w:val="0"/>
              <w:ind w:left="851" w:hanging="851"/>
              <w:jc w:val="both"/>
              <w:rPr>
                <w:szCs w:val="20"/>
                <w:lang w:val="en-US"/>
              </w:rPr>
            </w:pPr>
            <w:r>
              <w:rPr>
                <w:lang w:val="en-US"/>
              </w:rPr>
              <w:t>Functions and its parameters.</w:t>
            </w:r>
          </w:p>
          <w:p w:rsidR="00C87794" w:rsidRPr="00393562" w:rsidRDefault="00355B0C" w:rsidP="00C87794">
            <w:pPr>
              <w:numPr>
                <w:ilvl w:val="0"/>
                <w:numId w:val="7"/>
              </w:numPr>
              <w:tabs>
                <w:tab w:val="clear" w:pos="1701"/>
                <w:tab w:val="left" w:pos="851"/>
              </w:tabs>
              <w:suppressAutoHyphens w:val="0"/>
              <w:autoSpaceDN w:val="0"/>
              <w:ind w:left="851" w:hanging="851"/>
              <w:jc w:val="both"/>
              <w:rPr>
                <w:szCs w:val="20"/>
                <w:lang w:val="en-US"/>
              </w:rPr>
            </w:pPr>
            <w:r>
              <w:rPr>
                <w:lang w:val="en-US"/>
              </w:rPr>
              <w:t>Functions, standard functions.</w:t>
            </w:r>
          </w:p>
          <w:p w:rsidR="00666AA6" w:rsidRPr="00355B0C" w:rsidRDefault="00355B0C" w:rsidP="00355B0C">
            <w:pPr>
              <w:numPr>
                <w:ilvl w:val="0"/>
                <w:numId w:val="7"/>
              </w:numPr>
              <w:tabs>
                <w:tab w:val="clear" w:pos="1701"/>
                <w:tab w:val="left" w:pos="851"/>
              </w:tabs>
              <w:suppressAutoHyphens w:val="0"/>
              <w:autoSpaceDN w:val="0"/>
              <w:ind w:left="851" w:hanging="851"/>
              <w:jc w:val="both"/>
              <w:rPr>
                <w:szCs w:val="20"/>
                <w:lang w:val="en-US"/>
              </w:rPr>
            </w:pPr>
            <w:r>
              <w:rPr>
                <w:lang w:val="en-US"/>
              </w:rPr>
              <w:t>Summary, evaluation of course fulfillment.</w:t>
            </w:r>
          </w:p>
        </w:tc>
      </w:tr>
      <w:tr w:rsidR="00666AA6" w:rsidRPr="00393562">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393562" w:rsidRDefault="00666AA6">
            <w:pPr>
              <w:snapToGrid w:val="0"/>
              <w:rPr>
                <w:b/>
                <w:bCs/>
                <w:sz w:val="2"/>
                <w:szCs w:val="20"/>
                <w:lang w:val="en-US"/>
              </w:rPr>
            </w:pPr>
          </w:p>
        </w:tc>
      </w:tr>
      <w:tr w:rsidR="00666AA6" w:rsidRPr="00393562">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93562" w:rsidRDefault="00666AA6">
            <w:pPr>
              <w:rPr>
                <w:lang w:val="en-US"/>
              </w:rPr>
            </w:pPr>
            <w:r w:rsidRPr="00393562">
              <w:rPr>
                <w:rStyle w:val="Szvegtrzs2Char"/>
                <w:lang w:val="en-US"/>
              </w:rPr>
              <w:t>15. Mid-semester works</w:t>
            </w:r>
          </w:p>
          <w:p w:rsidR="00247501" w:rsidRPr="00247501" w:rsidRDefault="00247501" w:rsidP="00247501">
            <w:pPr>
              <w:numPr>
                <w:ilvl w:val="0"/>
                <w:numId w:val="26"/>
              </w:numPr>
              <w:tabs>
                <w:tab w:val="left" w:pos="851"/>
              </w:tabs>
              <w:suppressAutoHyphens w:val="0"/>
              <w:autoSpaceDN w:val="0"/>
              <w:jc w:val="both"/>
              <w:rPr>
                <w:szCs w:val="20"/>
                <w:lang w:val="en-US"/>
              </w:rPr>
            </w:pPr>
            <w:r>
              <w:rPr>
                <w:szCs w:val="20"/>
                <w:lang w:val="en-US"/>
              </w:rPr>
              <w:t>Assessment.</w:t>
            </w:r>
          </w:p>
          <w:p w:rsidR="00C87794" w:rsidRPr="00393562" w:rsidRDefault="00247501" w:rsidP="00C87794">
            <w:pPr>
              <w:numPr>
                <w:ilvl w:val="0"/>
                <w:numId w:val="27"/>
              </w:numPr>
              <w:tabs>
                <w:tab w:val="left" w:pos="851"/>
              </w:tabs>
              <w:suppressAutoHyphens w:val="0"/>
              <w:autoSpaceDN w:val="0"/>
              <w:jc w:val="both"/>
              <w:rPr>
                <w:szCs w:val="20"/>
                <w:lang w:val="en-US"/>
              </w:rPr>
            </w:pPr>
            <w:r>
              <w:rPr>
                <w:szCs w:val="20"/>
                <w:lang w:val="en-US"/>
              </w:rPr>
              <w:t>Test.</w:t>
            </w:r>
          </w:p>
          <w:p w:rsidR="00C87794" w:rsidRPr="00393562" w:rsidRDefault="00247501" w:rsidP="00C87794">
            <w:pPr>
              <w:numPr>
                <w:ilvl w:val="0"/>
                <w:numId w:val="27"/>
              </w:numPr>
              <w:tabs>
                <w:tab w:val="clear" w:pos="1701"/>
                <w:tab w:val="left" w:pos="851"/>
              </w:tabs>
              <w:suppressAutoHyphens w:val="0"/>
              <w:autoSpaceDN w:val="0"/>
              <w:ind w:left="851" w:hanging="851"/>
              <w:jc w:val="both"/>
              <w:rPr>
                <w:szCs w:val="20"/>
                <w:lang w:val="en-US"/>
              </w:rPr>
            </w:pPr>
            <w:r>
              <w:rPr>
                <w:szCs w:val="20"/>
                <w:lang w:val="en-US"/>
              </w:rPr>
              <w:t>Test.</w:t>
            </w:r>
          </w:p>
          <w:p w:rsidR="00C87794" w:rsidRPr="00393562" w:rsidRDefault="00247501" w:rsidP="00C87794">
            <w:pPr>
              <w:numPr>
                <w:ilvl w:val="0"/>
                <w:numId w:val="28"/>
              </w:numPr>
              <w:tabs>
                <w:tab w:val="left" w:pos="851"/>
              </w:tabs>
              <w:suppressAutoHyphens w:val="0"/>
              <w:autoSpaceDN w:val="0"/>
              <w:jc w:val="both"/>
              <w:rPr>
                <w:szCs w:val="20"/>
                <w:lang w:val="en-US"/>
              </w:rPr>
            </w:pPr>
            <w:r>
              <w:rPr>
                <w:szCs w:val="20"/>
                <w:lang w:val="en-US"/>
              </w:rPr>
              <w:t>Test.</w:t>
            </w:r>
          </w:p>
          <w:p w:rsidR="00C87794" w:rsidRPr="00393562" w:rsidRDefault="00247501" w:rsidP="00C87794">
            <w:pPr>
              <w:numPr>
                <w:ilvl w:val="0"/>
                <w:numId w:val="29"/>
              </w:numPr>
              <w:tabs>
                <w:tab w:val="left" w:pos="851"/>
              </w:tabs>
              <w:suppressAutoHyphens w:val="0"/>
              <w:autoSpaceDN w:val="0"/>
              <w:jc w:val="both"/>
              <w:rPr>
                <w:szCs w:val="20"/>
                <w:lang w:val="en-US"/>
              </w:rPr>
            </w:pPr>
            <w:r>
              <w:rPr>
                <w:szCs w:val="20"/>
                <w:lang w:val="en-US"/>
              </w:rPr>
              <w:t>Test.</w:t>
            </w:r>
          </w:p>
          <w:p w:rsidR="00C87794" w:rsidRPr="00393562" w:rsidRDefault="00247501" w:rsidP="00C87794">
            <w:pPr>
              <w:numPr>
                <w:ilvl w:val="0"/>
                <w:numId w:val="29"/>
              </w:numPr>
              <w:tabs>
                <w:tab w:val="clear" w:pos="1701"/>
                <w:tab w:val="left" w:pos="851"/>
              </w:tabs>
              <w:suppressAutoHyphens w:val="0"/>
              <w:autoSpaceDN w:val="0"/>
              <w:ind w:left="851" w:hanging="851"/>
              <w:jc w:val="both"/>
              <w:rPr>
                <w:szCs w:val="20"/>
                <w:lang w:val="en-US"/>
              </w:rPr>
            </w:pPr>
            <w:r>
              <w:rPr>
                <w:szCs w:val="20"/>
                <w:lang w:val="en-US"/>
              </w:rPr>
              <w:t>Test.</w:t>
            </w:r>
          </w:p>
          <w:p w:rsidR="001A3325" w:rsidRPr="00393562" w:rsidRDefault="004525D0" w:rsidP="00C87794">
            <w:pPr>
              <w:numPr>
                <w:ilvl w:val="0"/>
                <w:numId w:val="29"/>
              </w:numPr>
              <w:tabs>
                <w:tab w:val="clear" w:pos="1701"/>
                <w:tab w:val="left" w:pos="851"/>
              </w:tabs>
              <w:suppressAutoHyphens w:val="0"/>
              <w:autoSpaceDN w:val="0"/>
              <w:ind w:left="851" w:hanging="851"/>
              <w:jc w:val="both"/>
              <w:rPr>
                <w:bCs/>
                <w:lang w:val="en-US"/>
              </w:rPr>
            </w:pPr>
            <w:r>
              <w:rPr>
                <w:szCs w:val="20"/>
                <w:lang w:val="en-US"/>
              </w:rPr>
              <w:t>Assessment: individual project –</w:t>
            </w:r>
            <w:r w:rsidR="007C1BF2">
              <w:rPr>
                <w:szCs w:val="20"/>
                <w:lang w:val="en-US"/>
              </w:rPr>
              <w:t xml:space="preserve"> </w:t>
            </w:r>
            <w:r w:rsidR="005B4F0C">
              <w:rPr>
                <w:szCs w:val="20"/>
                <w:lang w:val="en-US"/>
              </w:rPr>
              <w:t>development</w:t>
            </w:r>
            <w:r w:rsidR="007C1BF2">
              <w:rPr>
                <w:szCs w:val="20"/>
                <w:lang w:val="en-US"/>
              </w:rPr>
              <w:t xml:space="preserve"> of a registration software</w:t>
            </w:r>
          </w:p>
        </w:tc>
      </w:tr>
      <w:tr w:rsidR="00666AA6" w:rsidRPr="00393562">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393562" w:rsidRDefault="00666AA6">
            <w:pPr>
              <w:snapToGrid w:val="0"/>
              <w:rPr>
                <w:b/>
                <w:bCs/>
                <w:sz w:val="2"/>
                <w:szCs w:val="20"/>
                <w:lang w:val="en-US"/>
              </w:rPr>
            </w:pPr>
          </w:p>
        </w:tc>
      </w:tr>
      <w:tr w:rsidR="00666AA6" w:rsidRPr="00393562">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93562" w:rsidRDefault="00666AA6">
            <w:pPr>
              <w:rPr>
                <w:rStyle w:val="Szvegtrzs2Char"/>
                <w:b w:val="0"/>
                <w:lang w:val="en-US"/>
              </w:rPr>
            </w:pPr>
            <w:r w:rsidRPr="00393562">
              <w:rPr>
                <w:rStyle w:val="Szvegtrzs2Char"/>
                <w:lang w:val="en-US"/>
              </w:rPr>
              <w:t xml:space="preserve">16. Course requirements and grading </w:t>
            </w:r>
          </w:p>
          <w:p w:rsidR="00C87794" w:rsidRPr="00393562" w:rsidRDefault="002978A0" w:rsidP="00C87794">
            <w:pPr>
              <w:jc w:val="both"/>
              <w:rPr>
                <w:szCs w:val="20"/>
                <w:lang w:val="en-US"/>
              </w:rPr>
            </w:pPr>
            <w:r>
              <w:rPr>
                <w:szCs w:val="20"/>
                <w:lang w:val="en-US"/>
              </w:rPr>
              <w:t>The final grade will consist of</w:t>
            </w:r>
            <w:r w:rsidR="00737933">
              <w:rPr>
                <w:szCs w:val="20"/>
                <w:lang w:val="en-US"/>
              </w:rPr>
              <w:t xml:space="preserve"> the average of the followings</w:t>
            </w:r>
            <w:r w:rsidR="00C87794" w:rsidRPr="00393562">
              <w:rPr>
                <w:szCs w:val="20"/>
                <w:lang w:val="en-US"/>
              </w:rPr>
              <w:t>:</w:t>
            </w:r>
          </w:p>
          <w:p w:rsidR="00C87794" w:rsidRPr="00393562" w:rsidRDefault="002978A0" w:rsidP="00C87794">
            <w:pPr>
              <w:numPr>
                <w:ilvl w:val="0"/>
                <w:numId w:val="18"/>
              </w:numPr>
              <w:suppressAutoHyphens w:val="0"/>
              <w:autoSpaceDN w:val="0"/>
              <w:jc w:val="both"/>
              <w:rPr>
                <w:szCs w:val="20"/>
                <w:lang w:val="en-US"/>
              </w:rPr>
            </w:pPr>
            <w:r>
              <w:rPr>
                <w:szCs w:val="20"/>
                <w:lang w:val="en-US"/>
              </w:rPr>
              <w:t>Week 3 assessment</w:t>
            </w:r>
            <w:r w:rsidR="00C87794" w:rsidRPr="00393562">
              <w:rPr>
                <w:szCs w:val="20"/>
                <w:lang w:val="en-US"/>
              </w:rPr>
              <w:t>: 20%</w:t>
            </w:r>
          </w:p>
          <w:p w:rsidR="00C87794" w:rsidRPr="00393562" w:rsidRDefault="002978A0" w:rsidP="00C87794">
            <w:pPr>
              <w:numPr>
                <w:ilvl w:val="0"/>
                <w:numId w:val="18"/>
              </w:numPr>
              <w:suppressAutoHyphens w:val="0"/>
              <w:autoSpaceDN w:val="0"/>
              <w:jc w:val="both"/>
              <w:rPr>
                <w:szCs w:val="20"/>
                <w:lang w:val="en-US"/>
              </w:rPr>
            </w:pPr>
            <w:r>
              <w:rPr>
                <w:szCs w:val="20"/>
                <w:lang w:val="en-US"/>
              </w:rPr>
              <w:t>tests</w:t>
            </w:r>
            <w:r w:rsidR="00C87794" w:rsidRPr="00393562">
              <w:rPr>
                <w:szCs w:val="20"/>
                <w:lang w:val="en-US"/>
              </w:rPr>
              <w:t>: 80%,</w:t>
            </w:r>
          </w:p>
          <w:p w:rsidR="00C87794" w:rsidRPr="00393562" w:rsidRDefault="002978A0" w:rsidP="00C87794">
            <w:pPr>
              <w:numPr>
                <w:ilvl w:val="0"/>
                <w:numId w:val="18"/>
              </w:numPr>
              <w:suppressAutoHyphens w:val="0"/>
              <w:autoSpaceDN w:val="0"/>
              <w:jc w:val="both"/>
              <w:rPr>
                <w:szCs w:val="20"/>
                <w:lang w:val="en-US"/>
              </w:rPr>
            </w:pPr>
            <w:r>
              <w:rPr>
                <w:szCs w:val="20"/>
                <w:lang w:val="en-US"/>
              </w:rPr>
              <w:t>Week 13 assessment</w:t>
            </w:r>
            <w:r w:rsidR="00737933">
              <w:rPr>
                <w:szCs w:val="20"/>
                <w:lang w:val="en-US"/>
              </w:rPr>
              <w:t>: 0% (no grade, but compulsory for fulfilling the course)</w:t>
            </w:r>
          </w:p>
          <w:p w:rsidR="00666AA6" w:rsidRPr="00393562" w:rsidRDefault="0000408D" w:rsidP="00E14631">
            <w:pPr>
              <w:suppressAutoHyphens w:val="0"/>
              <w:autoSpaceDN w:val="0"/>
              <w:jc w:val="both"/>
              <w:rPr>
                <w:szCs w:val="20"/>
                <w:lang w:val="en-US"/>
              </w:rPr>
            </w:pPr>
            <w:r>
              <w:rPr>
                <w:lang w:val="en-US"/>
              </w:rPr>
              <w:t xml:space="preserve">Replacement or correctional tests are possible on the last week, or the first week of the </w:t>
            </w:r>
            <w:r w:rsidR="00AD06DB">
              <w:rPr>
                <w:lang w:val="en-US"/>
              </w:rPr>
              <w:t>exam period.</w:t>
            </w:r>
          </w:p>
        </w:tc>
      </w:tr>
      <w:tr w:rsidR="00666AA6" w:rsidRPr="00393562">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393562" w:rsidRDefault="00666AA6">
            <w:pPr>
              <w:snapToGrid w:val="0"/>
              <w:rPr>
                <w:b/>
                <w:bCs/>
                <w:sz w:val="2"/>
                <w:szCs w:val="20"/>
                <w:lang w:val="en-US"/>
              </w:rPr>
            </w:pPr>
          </w:p>
        </w:tc>
      </w:tr>
      <w:tr w:rsidR="00666AA6" w:rsidRPr="00393562">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393562" w:rsidRDefault="00666AA6">
            <w:pPr>
              <w:pStyle w:val="Szvegtrzs21"/>
              <w:rPr>
                <w:lang w:val="en-US"/>
              </w:rPr>
            </w:pPr>
            <w:r w:rsidRPr="00393562">
              <w:rPr>
                <w:lang w:val="en-US"/>
              </w:rPr>
              <w:t>17. List of readings</w:t>
            </w:r>
          </w:p>
          <w:p w:rsidR="002526DF" w:rsidRPr="00393562" w:rsidRDefault="002526DF" w:rsidP="002526DF">
            <w:pPr>
              <w:numPr>
                <w:ilvl w:val="0"/>
                <w:numId w:val="6"/>
              </w:numPr>
              <w:autoSpaceDE/>
              <w:rPr>
                <w:lang w:val="en-US"/>
              </w:rPr>
            </w:pPr>
            <w:r w:rsidRPr="00393562">
              <w:rPr>
                <w:lang w:val="en-US"/>
              </w:rPr>
              <w:t>C++ Language – Tutorials: http://www.cplusplus.com/doc/tutorial/</w:t>
            </w:r>
          </w:p>
          <w:p w:rsidR="00666AA6" w:rsidRPr="00393562" w:rsidRDefault="00276DB2" w:rsidP="00276DB2">
            <w:pPr>
              <w:numPr>
                <w:ilvl w:val="0"/>
                <w:numId w:val="6"/>
              </w:numPr>
              <w:autoSpaceDE/>
              <w:rPr>
                <w:lang w:val="en-US"/>
              </w:rPr>
            </w:pPr>
            <w:r w:rsidRPr="00393562">
              <w:rPr>
                <w:lang w:val="en-US"/>
              </w:rPr>
              <w:lastRenderedPageBreak/>
              <w:t xml:space="preserve">Published tasks in </w:t>
            </w:r>
            <w:hyperlink r:id="rId8" w:tooltip="Neptun Meet Street" w:history="1">
              <w:proofErr w:type="spellStart"/>
              <w:r w:rsidRPr="00393562">
                <w:rPr>
                  <w:lang w:val="en-US"/>
                </w:rPr>
                <w:t>Neptun</w:t>
              </w:r>
              <w:proofErr w:type="spellEnd"/>
              <w:r w:rsidRPr="00393562">
                <w:rPr>
                  <w:lang w:val="en-US"/>
                </w:rPr>
                <w:t xml:space="preserve"> Meet Street</w:t>
              </w:r>
            </w:hyperlink>
          </w:p>
        </w:tc>
      </w:tr>
      <w:tr w:rsidR="00666AA6" w:rsidRPr="00393562">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393562" w:rsidRDefault="00666AA6">
            <w:pPr>
              <w:snapToGrid w:val="0"/>
              <w:rPr>
                <w:b/>
                <w:bCs/>
                <w:sz w:val="2"/>
                <w:szCs w:val="20"/>
                <w:lang w:val="en-US"/>
              </w:rPr>
            </w:pPr>
          </w:p>
        </w:tc>
      </w:tr>
      <w:tr w:rsidR="00666AA6" w:rsidRPr="00393562">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393562" w:rsidRDefault="00666AA6">
            <w:pPr>
              <w:pStyle w:val="Szvegtrzs21"/>
              <w:rPr>
                <w:lang w:val="en-US"/>
              </w:rPr>
            </w:pPr>
            <w:r w:rsidRPr="00393562">
              <w:rPr>
                <w:lang w:val="en-US"/>
              </w:rPr>
              <w:t>18. Recommended texts</w:t>
            </w:r>
            <w:r w:rsidR="007C0487" w:rsidRPr="00393562">
              <w:rPr>
                <w:lang w:val="en-US"/>
              </w:rPr>
              <w:t>, further readings</w:t>
            </w:r>
            <w:r w:rsidRPr="00393562">
              <w:rPr>
                <w:lang w:val="en-US"/>
              </w:rPr>
              <w:t xml:space="preserve"> </w:t>
            </w:r>
          </w:p>
          <w:p w:rsidR="007C0487" w:rsidRPr="00393562" w:rsidRDefault="002526DF" w:rsidP="002526DF">
            <w:pPr>
              <w:numPr>
                <w:ilvl w:val="0"/>
                <w:numId w:val="8"/>
              </w:numPr>
              <w:autoSpaceDE/>
              <w:rPr>
                <w:lang w:val="en-US"/>
              </w:rPr>
            </w:pPr>
            <w:r w:rsidRPr="00393562">
              <w:rPr>
                <w:lang w:val="en-US"/>
              </w:rPr>
              <w:t>Any Internet publication about C++</w:t>
            </w:r>
          </w:p>
        </w:tc>
      </w:tr>
      <w:tr w:rsidR="00666AA6" w:rsidRPr="00393562">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393562" w:rsidRDefault="00666AA6">
            <w:pPr>
              <w:snapToGrid w:val="0"/>
              <w:rPr>
                <w:b/>
                <w:bCs/>
                <w:sz w:val="2"/>
                <w:szCs w:val="20"/>
                <w:lang w:val="en-US"/>
              </w:rPr>
            </w:pPr>
          </w:p>
        </w:tc>
      </w:tr>
      <w:tr w:rsidR="00666AA6" w:rsidRPr="00393562">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393562" w:rsidRDefault="00666AA6">
            <w:pPr>
              <w:rPr>
                <w:szCs w:val="20"/>
                <w:lang w:val="en-US"/>
              </w:rPr>
            </w:pPr>
            <w:r w:rsidRPr="00393562">
              <w:rPr>
                <w:b/>
                <w:bCs/>
                <w:szCs w:val="20"/>
                <w:lang w:val="en-US"/>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393562" w:rsidRDefault="001A3325" w:rsidP="000100F4">
            <w:pPr>
              <w:jc w:val="center"/>
              <w:rPr>
                <w:b/>
                <w:szCs w:val="20"/>
                <w:lang w:val="en-US"/>
              </w:rPr>
            </w:pPr>
            <w:r w:rsidRPr="00393562">
              <w:rPr>
                <w:szCs w:val="20"/>
                <w:lang w:val="en-US"/>
              </w:rPr>
              <w:t>24</w:t>
            </w:r>
            <w:r w:rsidR="001154D6" w:rsidRPr="00393562">
              <w:rPr>
                <w:szCs w:val="20"/>
                <w:lang w:val="en-US"/>
              </w:rPr>
              <w:t xml:space="preserve"> </w:t>
            </w:r>
            <w:r w:rsidR="000100F4" w:rsidRPr="00393562">
              <w:rPr>
                <w:szCs w:val="20"/>
                <w:lang w:val="en-US"/>
              </w:rPr>
              <w:t>April</w:t>
            </w:r>
            <w:r w:rsidR="001154D6" w:rsidRPr="00393562">
              <w:rPr>
                <w:szCs w:val="20"/>
                <w:lang w:val="en-US"/>
              </w:rPr>
              <w:t>, 20</w:t>
            </w:r>
            <w:r w:rsidR="000100F4" w:rsidRPr="00393562">
              <w:rPr>
                <w:szCs w:val="20"/>
                <w:lang w:val="en-US"/>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rsidR="00666AA6" w:rsidRPr="00393562" w:rsidRDefault="00666AA6">
            <w:pPr>
              <w:jc w:val="right"/>
              <w:rPr>
                <w:b/>
                <w:bCs/>
                <w:szCs w:val="20"/>
                <w:lang w:val="en-US"/>
              </w:rPr>
            </w:pPr>
            <w:r w:rsidRPr="00393562">
              <w:rPr>
                <w:b/>
                <w:szCs w:val="20"/>
                <w:lang w:val="en-US"/>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93562" w:rsidRDefault="00666AA6">
            <w:pPr>
              <w:snapToGrid w:val="0"/>
              <w:rPr>
                <w:b/>
                <w:bCs/>
                <w:szCs w:val="20"/>
                <w:lang w:val="en-US"/>
              </w:rPr>
            </w:pPr>
          </w:p>
        </w:tc>
      </w:tr>
      <w:tr w:rsidR="00666AA6" w:rsidRPr="00393562">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393562" w:rsidRDefault="00666AA6">
            <w:pPr>
              <w:snapToGrid w:val="0"/>
              <w:rPr>
                <w:b/>
                <w:bCs/>
                <w:szCs w:val="20"/>
                <w:lang w:val="en-US"/>
              </w:rPr>
            </w:pPr>
          </w:p>
        </w:tc>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393562" w:rsidRDefault="00666AA6">
            <w:pPr>
              <w:snapToGrid w:val="0"/>
              <w:rPr>
                <w:szCs w:val="20"/>
                <w:lang w:val="en-US"/>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666AA6" w:rsidRPr="00393562" w:rsidRDefault="00666AA6">
            <w:pPr>
              <w:snapToGrid w:val="0"/>
              <w:rPr>
                <w:szCs w:val="20"/>
                <w:lang w:val="en-US"/>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21D1B" w:rsidRPr="00393562" w:rsidRDefault="007C0487" w:rsidP="00521D1B">
            <w:pPr>
              <w:jc w:val="center"/>
              <w:rPr>
                <w:szCs w:val="20"/>
                <w:lang w:val="en-US"/>
              </w:rPr>
            </w:pPr>
            <w:r w:rsidRPr="00393562">
              <w:rPr>
                <w:szCs w:val="20"/>
                <w:lang w:val="en-US"/>
              </w:rPr>
              <w:t xml:space="preserve">Dr. </w:t>
            </w:r>
            <w:proofErr w:type="spellStart"/>
            <w:r w:rsidR="001A3325" w:rsidRPr="00393562">
              <w:rPr>
                <w:szCs w:val="20"/>
                <w:lang w:val="en-US"/>
              </w:rPr>
              <w:t>Gimesi</w:t>
            </w:r>
            <w:proofErr w:type="spellEnd"/>
            <w:r w:rsidR="001A3325" w:rsidRPr="00393562">
              <w:rPr>
                <w:szCs w:val="20"/>
                <w:lang w:val="en-US"/>
              </w:rPr>
              <w:t xml:space="preserve"> </w:t>
            </w:r>
            <w:proofErr w:type="spellStart"/>
            <w:r w:rsidR="001A3325" w:rsidRPr="00393562">
              <w:rPr>
                <w:szCs w:val="20"/>
                <w:lang w:val="en-US"/>
              </w:rPr>
              <w:t>László</w:t>
            </w:r>
            <w:proofErr w:type="spellEnd"/>
          </w:p>
          <w:p w:rsidR="00666AA6" w:rsidRPr="00393562" w:rsidRDefault="00521D1B" w:rsidP="00521D1B">
            <w:pPr>
              <w:jc w:val="center"/>
              <w:rPr>
                <w:lang w:val="en-US"/>
              </w:rPr>
            </w:pPr>
            <w:r w:rsidRPr="00393562">
              <w:rPr>
                <w:bCs/>
                <w:szCs w:val="20"/>
                <w:lang w:val="en-US"/>
              </w:rPr>
              <w:t>Responsible teacher</w:t>
            </w:r>
          </w:p>
        </w:tc>
      </w:tr>
      <w:tr w:rsidR="00666AA6" w:rsidRPr="00393562">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393562" w:rsidRDefault="00666AA6">
            <w:pPr>
              <w:snapToGrid w:val="0"/>
              <w:rPr>
                <w:b/>
                <w:bCs/>
                <w:sz w:val="2"/>
                <w:szCs w:val="20"/>
                <w:lang w:val="en-US"/>
              </w:rPr>
            </w:pPr>
          </w:p>
        </w:tc>
      </w:tr>
      <w:tr w:rsidR="00666AA6" w:rsidRPr="00393562">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rsidR="00666AA6" w:rsidRPr="00393562" w:rsidRDefault="00666AA6">
            <w:pPr>
              <w:jc w:val="right"/>
              <w:rPr>
                <w:b/>
                <w:bCs/>
                <w:szCs w:val="20"/>
                <w:lang w:val="en-US"/>
              </w:rPr>
            </w:pPr>
            <w:r w:rsidRPr="00393562">
              <w:rPr>
                <w:b/>
                <w:bCs/>
                <w:szCs w:val="20"/>
                <w:lang w:val="en-US"/>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93562" w:rsidRDefault="00666AA6">
            <w:pPr>
              <w:snapToGrid w:val="0"/>
              <w:rPr>
                <w:b/>
                <w:bCs/>
                <w:szCs w:val="20"/>
                <w:lang w:val="en-US"/>
              </w:rPr>
            </w:pPr>
          </w:p>
        </w:tc>
      </w:tr>
      <w:tr w:rsidR="00666AA6" w:rsidRPr="00393562">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rsidR="00666AA6" w:rsidRPr="00393562" w:rsidRDefault="00666AA6">
            <w:pPr>
              <w:snapToGrid w:val="0"/>
              <w:rPr>
                <w:b/>
                <w:bCs/>
                <w:szCs w:val="20"/>
                <w:lang w:val="en-US"/>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2EEF" w:rsidRPr="004E203A" w:rsidRDefault="00B52EEF" w:rsidP="00B52EEF">
            <w:pPr>
              <w:jc w:val="center"/>
              <w:rPr>
                <w:szCs w:val="20"/>
                <w:lang w:val="en-GB"/>
              </w:rPr>
            </w:pPr>
            <w:proofErr w:type="spellStart"/>
            <w:r>
              <w:rPr>
                <w:szCs w:val="20"/>
                <w:lang w:val="en-GB"/>
              </w:rPr>
              <w:t>László</w:t>
            </w:r>
            <w:proofErr w:type="spellEnd"/>
            <w:r>
              <w:rPr>
                <w:szCs w:val="20"/>
                <w:lang w:val="en-GB"/>
              </w:rPr>
              <w:t xml:space="preserve"> </w:t>
            </w:r>
            <w:proofErr w:type="spellStart"/>
            <w:r>
              <w:rPr>
                <w:szCs w:val="20"/>
                <w:lang w:val="en-GB"/>
              </w:rPr>
              <w:t>Tóth</w:t>
            </w:r>
            <w:proofErr w:type="spellEnd"/>
            <w:r>
              <w:rPr>
                <w:szCs w:val="20"/>
                <w:lang w:val="en-GB"/>
              </w:rPr>
              <w:t>, PhD</w:t>
            </w:r>
          </w:p>
          <w:p w:rsidR="00666AA6" w:rsidRPr="00393562" w:rsidRDefault="00B52EEF" w:rsidP="00B52EEF">
            <w:pPr>
              <w:jc w:val="center"/>
              <w:rPr>
                <w:lang w:val="en-US"/>
              </w:rPr>
            </w:pPr>
            <w:r>
              <w:rPr>
                <w:szCs w:val="20"/>
                <w:lang w:val="en-GB"/>
              </w:rPr>
              <w:t>program supervisor</w:t>
            </w:r>
            <w:bookmarkStart w:id="3" w:name="_GoBack"/>
            <w:bookmarkEnd w:id="3"/>
            <w:r w:rsidR="00666AA6" w:rsidRPr="00393562">
              <w:rPr>
                <w:szCs w:val="20"/>
                <w:lang w:val="en-US"/>
              </w:rPr>
              <w:t xml:space="preserve"> </w:t>
            </w:r>
          </w:p>
        </w:tc>
      </w:tr>
    </w:tbl>
    <w:p w:rsidR="00666AA6" w:rsidRPr="00393562" w:rsidRDefault="00666AA6">
      <w:pPr>
        <w:rPr>
          <w:lang w:val="en-US"/>
        </w:rPr>
      </w:pPr>
    </w:p>
    <w:sectPr w:rsidR="00666AA6" w:rsidRPr="00393562">
      <w:headerReference w:type="default" r:id="rId9"/>
      <w:headerReference w:type="first" r:id="rId10"/>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63E" w:rsidRDefault="008F563E">
      <w:r>
        <w:separator/>
      </w:r>
    </w:p>
  </w:endnote>
  <w:endnote w:type="continuationSeparator" w:id="0">
    <w:p w:rsidR="008F563E" w:rsidRDefault="008F5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Times New Roman"/>
    <w:panose1 w:val="00000000000000000000"/>
    <w:charset w:val="00"/>
    <w:family w:val="roman"/>
    <w:notTrueType/>
    <w:pitch w:val="variable"/>
    <w:sig w:usb0="00000001" w:usb1="5000205B" w:usb2="00000000" w:usb3="00000000" w:csb0="0000009B"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iberation Sans">
    <w:altName w:val="Arial"/>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63E" w:rsidRDefault="008F563E">
      <w:r>
        <w:separator/>
      </w:r>
    </w:p>
  </w:footnote>
  <w:footnote w:type="continuationSeparator" w:id="0">
    <w:p w:rsidR="008F563E" w:rsidRDefault="008F56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trPr>
        <w:cantSplit/>
      </w:trPr>
      <w:tc>
        <w:tcPr>
          <w:tcW w:w="2622" w:type="dxa"/>
          <w:tcBorders>
            <w:top w:val="single" w:sz="12" w:space="0" w:color="000000"/>
            <w:left w:val="single" w:sz="12" w:space="0" w:color="000000"/>
            <w:bottom w:val="single" w:sz="12" w:space="0" w:color="000000"/>
          </w:tcBorders>
          <w:shd w:val="clear" w:color="auto" w:fill="auto"/>
          <w:vAlign w:val="center"/>
        </w:tcPr>
        <w:p w:rsidR="00666AA6" w:rsidRDefault="00666AA6">
          <w:pPr>
            <w:pStyle w:val="berschrift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rsidR="00666AA6" w:rsidRDefault="00666AA6">
          <w:pPr>
            <w:pStyle w:val="cm"/>
            <w:spacing w:line="240" w:lineRule="auto"/>
            <w:rPr>
              <w:szCs w:val="20"/>
            </w:rPr>
          </w:pPr>
          <w:r>
            <w:rPr>
              <w:rFonts w:ascii="Times New Roman" w:hAnsi="Times New Roman" w:cs="Times New Roman"/>
              <w:smallCaps w:val="0"/>
            </w:rPr>
            <w:t>Course description</w:t>
          </w:r>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666AA6" w:rsidRDefault="00666AA6">
          <w:pPr>
            <w:jc w:val="right"/>
          </w:pPr>
          <w:r>
            <w:rPr>
              <w:szCs w:val="20"/>
            </w:rPr>
            <w:t xml:space="preserve">Page: </w:t>
          </w:r>
          <w:r>
            <w:rPr>
              <w:rStyle w:val="Seitenzahl"/>
              <w:szCs w:val="20"/>
            </w:rPr>
            <w:fldChar w:fldCharType="begin"/>
          </w:r>
          <w:r>
            <w:rPr>
              <w:rStyle w:val="Seitenzahl"/>
              <w:szCs w:val="20"/>
            </w:rPr>
            <w:instrText xml:space="preserve"> PAGE </w:instrText>
          </w:r>
          <w:r>
            <w:rPr>
              <w:rStyle w:val="Seitenzahl"/>
              <w:szCs w:val="20"/>
            </w:rPr>
            <w:fldChar w:fldCharType="separate"/>
          </w:r>
          <w:r w:rsidR="00B52EEF">
            <w:rPr>
              <w:rStyle w:val="Seitenzahl"/>
              <w:noProof/>
              <w:szCs w:val="20"/>
            </w:rPr>
            <w:t>1</w:t>
          </w:r>
          <w:r>
            <w:rPr>
              <w:rStyle w:val="Seitenzahl"/>
              <w:szCs w:val="20"/>
            </w:rPr>
            <w:fldChar w:fldCharType="end"/>
          </w:r>
          <w:r>
            <w:rPr>
              <w:szCs w:val="20"/>
            </w:rPr>
            <w:t>/2</w:t>
          </w:r>
        </w:p>
      </w:tc>
    </w:tr>
  </w:tbl>
  <w:p w:rsidR="00666AA6" w:rsidRDefault="00666AA6">
    <w:pPr>
      <w:pStyle w:val="Kopfzeile"/>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berschrift1"/>
      <w:lvlText w:val="Week %1"/>
      <w:lvlJc w:val="left"/>
      <w:pPr>
        <w:tabs>
          <w:tab w:val="num" w:pos="0"/>
        </w:tabs>
        <w:ind w:left="0" w:firstLine="0"/>
      </w:pPr>
      <w:rPr>
        <w:rFonts w:hint="default"/>
      </w:rPr>
    </w:lvl>
    <w:lvl w:ilvl="1">
      <w:start w:val="1"/>
      <w:numFmt w:val="decimal"/>
      <w:pStyle w:val="berschrift2"/>
      <w:lvlText w:val="Section %1.%2"/>
      <w:lvlJc w:val="left"/>
      <w:pPr>
        <w:tabs>
          <w:tab w:val="num" w:pos="0"/>
        </w:tabs>
        <w:ind w:left="0" w:firstLine="0"/>
      </w:pPr>
      <w:rPr>
        <w:rFonts w:hint="default"/>
      </w:rPr>
    </w:lvl>
    <w:lvl w:ilvl="2">
      <w:start w:val="1"/>
      <w:numFmt w:val="lowerLetter"/>
      <w:pStyle w:val="berschrift3"/>
      <w:lvlText w:val="(%3)"/>
      <w:lvlJc w:val="left"/>
      <w:pPr>
        <w:tabs>
          <w:tab w:val="num" w:pos="0"/>
        </w:tabs>
        <w:ind w:left="720" w:hanging="432"/>
      </w:pPr>
      <w:rPr>
        <w:rFonts w:hint="default"/>
      </w:rPr>
    </w:lvl>
    <w:lvl w:ilvl="3">
      <w:start w:val="1"/>
      <w:numFmt w:val="lowerRoman"/>
      <w:pStyle w:val="berschrift4"/>
      <w:lvlText w:val="(%4)"/>
      <w:lvlJc w:val="right"/>
      <w:pPr>
        <w:tabs>
          <w:tab w:val="num" w:pos="0"/>
        </w:tabs>
        <w:ind w:left="864" w:hanging="144"/>
      </w:pPr>
      <w:rPr>
        <w:rFonts w:hint="default"/>
      </w:rPr>
    </w:lvl>
    <w:lvl w:ilvl="4">
      <w:start w:val="1"/>
      <w:numFmt w:val="decimal"/>
      <w:pStyle w:val="berschrift5"/>
      <w:lvlText w:val="%5)"/>
      <w:lvlJc w:val="left"/>
      <w:pPr>
        <w:tabs>
          <w:tab w:val="num" w:pos="0"/>
        </w:tabs>
        <w:ind w:left="1008" w:hanging="432"/>
      </w:pPr>
      <w:rPr>
        <w:rFonts w:hint="default"/>
      </w:rPr>
    </w:lvl>
    <w:lvl w:ilvl="5">
      <w:start w:val="1"/>
      <w:numFmt w:val="lowerLetter"/>
      <w:pStyle w:val="berschrift6"/>
      <w:lvlText w:val="%6)"/>
      <w:lvlJc w:val="left"/>
      <w:pPr>
        <w:tabs>
          <w:tab w:val="num" w:pos="0"/>
        </w:tabs>
        <w:ind w:left="1152" w:hanging="432"/>
      </w:pPr>
      <w:rPr>
        <w:rFonts w:hint="default"/>
      </w:rPr>
    </w:lvl>
    <w:lvl w:ilvl="6">
      <w:start w:val="1"/>
      <w:numFmt w:val="lowerRoman"/>
      <w:pStyle w:val="berschrift7"/>
      <w:lvlText w:val="%7)"/>
      <w:lvlJc w:val="right"/>
      <w:pPr>
        <w:tabs>
          <w:tab w:val="num" w:pos="0"/>
        </w:tabs>
        <w:ind w:left="1296" w:hanging="288"/>
      </w:pPr>
      <w:rPr>
        <w:rFonts w:hint="default"/>
      </w:rPr>
    </w:lvl>
    <w:lvl w:ilvl="7">
      <w:start w:val="1"/>
      <w:numFmt w:val="lowerLetter"/>
      <w:pStyle w:val="berschrift8"/>
      <w:lvlText w:val="%8."/>
      <w:lvlJc w:val="left"/>
      <w:pPr>
        <w:tabs>
          <w:tab w:val="num" w:pos="0"/>
        </w:tabs>
        <w:ind w:left="1440" w:hanging="432"/>
      </w:pPr>
      <w:rPr>
        <w:rFonts w:hint="default"/>
      </w:rPr>
    </w:lvl>
    <w:lvl w:ilvl="8">
      <w:start w:val="1"/>
      <w:numFmt w:val="lowerRoman"/>
      <w:pStyle w:val="berschrift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abstractNum w:abstractNumId="8">
    <w:nsid w:val="05140227"/>
    <w:multiLevelType w:val="hybridMultilevel"/>
    <w:tmpl w:val="A6E63336"/>
    <w:lvl w:ilvl="0" w:tplc="DEF4DCD2">
      <w:start w:val="12"/>
      <w:numFmt w:val="decimal"/>
      <w:lvlText w:val="%1. hét:"/>
      <w:lvlJc w:val="left"/>
      <w:pPr>
        <w:ind w:left="36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
    <w:nsid w:val="05193F26"/>
    <w:multiLevelType w:val="multilevel"/>
    <w:tmpl w:val="EEE8EE34"/>
    <w:name w:val="WW8Num28222"/>
    <w:lvl w:ilvl="0">
      <w:start w:val="13"/>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0">
    <w:nsid w:val="085012A1"/>
    <w:multiLevelType w:val="hybridMultilevel"/>
    <w:tmpl w:val="4FB2C47C"/>
    <w:lvl w:ilvl="0" w:tplc="BDDAFAD2">
      <w:start w:val="6"/>
      <w:numFmt w:val="decimal"/>
      <w:lvlText w:val="%1. hét:"/>
      <w:lvlJc w:val="left"/>
      <w:pPr>
        <w:ind w:left="36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1">
    <w:nsid w:val="12B73C05"/>
    <w:multiLevelType w:val="hybridMultilevel"/>
    <w:tmpl w:val="7BEA6424"/>
    <w:lvl w:ilvl="0" w:tplc="5356A230">
      <w:start w:val="1"/>
      <w:numFmt w:val="decimal"/>
      <w:lvlText w:val="%1. hét:"/>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54672CC"/>
    <w:multiLevelType w:val="hybridMultilevel"/>
    <w:tmpl w:val="7FBCED66"/>
    <w:lvl w:ilvl="0" w:tplc="2A9CE80A">
      <w:start w:val="11"/>
      <w:numFmt w:val="decimal"/>
      <w:lvlText w:val="%1. hét:"/>
      <w:lvlJc w:val="left"/>
      <w:pPr>
        <w:ind w:left="36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3">
    <w:nsid w:val="3C890CCF"/>
    <w:multiLevelType w:val="hybridMultilevel"/>
    <w:tmpl w:val="2AD0FB1C"/>
    <w:lvl w:ilvl="0" w:tplc="48DC8610">
      <w:start w:val="9"/>
      <w:numFmt w:val="decimal"/>
      <w:lvlText w:val="%1. hét:"/>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3D1F2130"/>
    <w:multiLevelType w:val="hybridMultilevel"/>
    <w:tmpl w:val="DFF445F4"/>
    <w:lvl w:ilvl="0" w:tplc="4DE81FCE">
      <w:start w:val="5"/>
      <w:numFmt w:val="decimal"/>
      <w:lvlText w:val="%1. hét:"/>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3F8B05A9"/>
    <w:multiLevelType w:val="multilevel"/>
    <w:tmpl w:val="20920768"/>
    <w:name w:val="WW8Num283222"/>
    <w:lvl w:ilvl="0">
      <w:start w:val="1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6">
    <w:nsid w:val="445957EF"/>
    <w:multiLevelType w:val="multilevel"/>
    <w:tmpl w:val="F0B4DAAC"/>
    <w:name w:val="WW8Num282222"/>
    <w:lvl w:ilvl="0">
      <w:start w:val="13"/>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7">
    <w:nsid w:val="50593589"/>
    <w:multiLevelType w:val="hybridMultilevel"/>
    <w:tmpl w:val="7BEA6424"/>
    <w:lvl w:ilvl="0" w:tplc="5356A230">
      <w:start w:val="1"/>
      <w:numFmt w:val="decimal"/>
      <w:lvlText w:val="%1. hét:"/>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8">
    <w:nsid w:val="52DC1299"/>
    <w:multiLevelType w:val="multilevel"/>
    <w:tmpl w:val="690EB93C"/>
    <w:name w:val="WW8Num28322"/>
    <w:lvl w:ilvl="0">
      <w:start w:val="9"/>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9">
    <w:nsid w:val="55596F45"/>
    <w:multiLevelType w:val="hybridMultilevel"/>
    <w:tmpl w:val="D58619C6"/>
    <w:lvl w:ilvl="0" w:tplc="46989758">
      <w:start w:val="3"/>
      <w:numFmt w:val="decimal"/>
      <w:lvlText w:val="%1. hét:"/>
      <w:lvlJc w:val="left"/>
      <w:pPr>
        <w:ind w:left="36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nsid w:val="56497A44"/>
    <w:multiLevelType w:val="hybridMultilevel"/>
    <w:tmpl w:val="8BE426A8"/>
    <w:lvl w:ilvl="0" w:tplc="131A24DE">
      <w:start w:val="9"/>
      <w:numFmt w:val="decimal"/>
      <w:lvlText w:val="%1. hét:"/>
      <w:lvlJc w:val="left"/>
      <w:pPr>
        <w:ind w:left="36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1">
    <w:nsid w:val="57C309CD"/>
    <w:multiLevelType w:val="multilevel"/>
    <w:tmpl w:val="EFA63286"/>
    <w:name w:val="WW8Num283"/>
    <w:lvl w:ilvl="0">
      <w:start w:val="3"/>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22">
    <w:nsid w:val="5A083C75"/>
    <w:multiLevelType w:val="hybridMultilevel"/>
    <w:tmpl w:val="47FC00CA"/>
    <w:lvl w:ilvl="0" w:tplc="D8D86496">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65414602"/>
    <w:multiLevelType w:val="multilevel"/>
    <w:tmpl w:val="E2EAD83A"/>
    <w:name w:val="WW8Num28222"/>
    <w:lvl w:ilvl="0">
      <w:start w:val="9"/>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24">
    <w:nsid w:val="672D0585"/>
    <w:multiLevelType w:val="multilevel"/>
    <w:tmpl w:val="684A347C"/>
    <w:name w:val="WW8Num2832"/>
    <w:lvl w:ilvl="0">
      <w:start w:val="6"/>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25">
    <w:nsid w:val="78CB61D6"/>
    <w:multiLevelType w:val="hybridMultilevel"/>
    <w:tmpl w:val="59FEFFB6"/>
    <w:lvl w:ilvl="0" w:tplc="CBBEC8F4">
      <w:start w:val="13"/>
      <w:numFmt w:val="decimal"/>
      <w:lvlText w:val="%1. hét:"/>
      <w:lvlJc w:val="left"/>
      <w:pPr>
        <w:ind w:left="36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7B913A0F"/>
    <w:multiLevelType w:val="hybridMultilevel"/>
    <w:tmpl w:val="D85CC27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7C3F6164"/>
    <w:multiLevelType w:val="multilevel"/>
    <w:tmpl w:val="445AC0AC"/>
    <w:name w:val="WW8Num282"/>
    <w:lvl w:ilvl="0">
      <w:start w:val="5"/>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22"/>
  </w:num>
  <w:num w:numId="10">
    <w:abstractNumId w:val="11"/>
  </w:num>
  <w:num w:numId="11">
    <w:abstractNumId w:val="25"/>
  </w:num>
  <w:num w:numId="12">
    <w:abstractNumId w:val="14"/>
  </w:num>
  <w:num w:numId="13">
    <w:abstractNumId w:val="13"/>
  </w:num>
  <w:num w:numId="14">
    <w:abstractNumId w:val="27"/>
  </w:num>
  <w:num w:numId="15">
    <w:abstractNumId w:val="23"/>
  </w:num>
  <w:num w:numId="16">
    <w:abstractNumId w:val="9"/>
  </w:num>
  <w:num w:numId="17">
    <w:abstractNumId w:val="16"/>
  </w:num>
  <w:num w:numId="18">
    <w:abstractNumId w:val="26"/>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21"/>
  </w:num>
  <w:num w:numId="27">
    <w:abstractNumId w:val="24"/>
  </w:num>
  <w:num w:numId="28">
    <w:abstractNumId w:val="18"/>
  </w:num>
  <w:num w:numId="29">
    <w:abstractNumId w:val="15"/>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0408D"/>
    <w:rsid w:val="000100F4"/>
    <w:rsid w:val="00011EA8"/>
    <w:rsid w:val="000F11BA"/>
    <w:rsid w:val="001154D6"/>
    <w:rsid w:val="001264F5"/>
    <w:rsid w:val="00130F0E"/>
    <w:rsid w:val="001943C3"/>
    <w:rsid w:val="001A3325"/>
    <w:rsid w:val="001F10BD"/>
    <w:rsid w:val="001F30E3"/>
    <w:rsid w:val="00247501"/>
    <w:rsid w:val="002526DF"/>
    <w:rsid w:val="00276DB2"/>
    <w:rsid w:val="002978A0"/>
    <w:rsid w:val="002B022E"/>
    <w:rsid w:val="00355B0C"/>
    <w:rsid w:val="00393562"/>
    <w:rsid w:val="003F683B"/>
    <w:rsid w:val="004525D0"/>
    <w:rsid w:val="004E203A"/>
    <w:rsid w:val="00521D1B"/>
    <w:rsid w:val="00556C4C"/>
    <w:rsid w:val="00580334"/>
    <w:rsid w:val="005B4F0C"/>
    <w:rsid w:val="00645CBE"/>
    <w:rsid w:val="00666AA6"/>
    <w:rsid w:val="006965B3"/>
    <w:rsid w:val="00736321"/>
    <w:rsid w:val="00737933"/>
    <w:rsid w:val="00754AFB"/>
    <w:rsid w:val="007C0487"/>
    <w:rsid w:val="007C1BF2"/>
    <w:rsid w:val="007D6A24"/>
    <w:rsid w:val="00831182"/>
    <w:rsid w:val="0089629B"/>
    <w:rsid w:val="008B5D67"/>
    <w:rsid w:val="008F563E"/>
    <w:rsid w:val="00923E5A"/>
    <w:rsid w:val="00955946"/>
    <w:rsid w:val="00956E58"/>
    <w:rsid w:val="00962AF4"/>
    <w:rsid w:val="00A6757A"/>
    <w:rsid w:val="00A86150"/>
    <w:rsid w:val="00AC5B7A"/>
    <w:rsid w:val="00AD06DB"/>
    <w:rsid w:val="00B4635F"/>
    <w:rsid w:val="00B52EEF"/>
    <w:rsid w:val="00C10D35"/>
    <w:rsid w:val="00C505A4"/>
    <w:rsid w:val="00C87794"/>
    <w:rsid w:val="00C97E87"/>
    <w:rsid w:val="00D57117"/>
    <w:rsid w:val="00DA2DA2"/>
    <w:rsid w:val="00DC0B83"/>
    <w:rsid w:val="00DC6175"/>
    <w:rsid w:val="00DD3F2A"/>
    <w:rsid w:val="00E002FA"/>
    <w:rsid w:val="00E14631"/>
    <w:rsid w:val="00E26A17"/>
    <w:rsid w:val="00E531AD"/>
    <w:rsid w:val="00E65DB9"/>
    <w:rsid w:val="00EF3840"/>
    <w:rsid w:val="00F67E50"/>
    <w:rsid w:val="00F91A9D"/>
    <w:rsid w:val="00FC655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autoSpaceDE w:val="0"/>
    </w:pPr>
    <w:rPr>
      <w:szCs w:val="24"/>
      <w:lang w:eastAsia="zh-CN"/>
    </w:rPr>
  </w:style>
  <w:style w:type="paragraph" w:styleId="berschrift1">
    <w:name w:val="heading 1"/>
    <w:basedOn w:val="Standard"/>
    <w:next w:val="Standard"/>
    <w:qFormat/>
    <w:pPr>
      <w:keepNext/>
      <w:numPr>
        <w:numId w:val="4"/>
      </w:numPr>
      <w:spacing w:before="240" w:after="60"/>
      <w:outlineLvl w:val="0"/>
    </w:pPr>
    <w:rPr>
      <w:rFonts w:ascii="Arial" w:hAnsi="Arial" w:cs="Arial"/>
      <w:b/>
      <w:bCs/>
      <w:kern w:val="1"/>
      <w:sz w:val="28"/>
      <w:szCs w:val="28"/>
    </w:rPr>
  </w:style>
  <w:style w:type="paragraph" w:styleId="berschrift2">
    <w:name w:val="heading 2"/>
    <w:basedOn w:val="Standard"/>
    <w:next w:val="Standard"/>
    <w:qFormat/>
    <w:pPr>
      <w:keepNext/>
      <w:numPr>
        <w:ilvl w:val="1"/>
        <w:numId w:val="4"/>
      </w:numPr>
      <w:spacing w:before="240" w:after="60"/>
      <w:outlineLvl w:val="1"/>
    </w:pPr>
    <w:rPr>
      <w:rFonts w:ascii="Calibri" w:eastAsia="MS Gothic" w:hAnsi="Calibri"/>
      <w:b/>
      <w:bCs/>
      <w:i/>
      <w:iCs/>
      <w:sz w:val="28"/>
      <w:szCs w:val="28"/>
    </w:rPr>
  </w:style>
  <w:style w:type="paragraph" w:styleId="berschrift3">
    <w:name w:val="heading 3"/>
    <w:basedOn w:val="Standard"/>
    <w:next w:val="Standard"/>
    <w:qFormat/>
    <w:pPr>
      <w:keepNext/>
      <w:numPr>
        <w:ilvl w:val="2"/>
        <w:numId w:val="4"/>
      </w:numPr>
      <w:spacing w:before="240" w:after="60"/>
      <w:outlineLvl w:val="2"/>
    </w:pPr>
    <w:rPr>
      <w:rFonts w:ascii="Calibri" w:eastAsia="MS Gothic" w:hAnsi="Calibri"/>
      <w:b/>
      <w:bCs/>
      <w:sz w:val="26"/>
      <w:szCs w:val="26"/>
    </w:rPr>
  </w:style>
  <w:style w:type="paragraph" w:styleId="berschrift4">
    <w:name w:val="heading 4"/>
    <w:basedOn w:val="Standard"/>
    <w:next w:val="Standard"/>
    <w:qFormat/>
    <w:pPr>
      <w:keepNext/>
      <w:numPr>
        <w:ilvl w:val="3"/>
        <w:numId w:val="4"/>
      </w:numPr>
      <w:jc w:val="center"/>
      <w:outlineLvl w:val="3"/>
    </w:pPr>
    <w:rPr>
      <w:b/>
      <w:bCs/>
      <w:sz w:val="32"/>
      <w:szCs w:val="32"/>
    </w:rPr>
  </w:style>
  <w:style w:type="paragraph" w:styleId="berschrift5">
    <w:name w:val="heading 5"/>
    <w:basedOn w:val="Standard"/>
    <w:next w:val="Standard"/>
    <w:qFormat/>
    <w:pPr>
      <w:numPr>
        <w:ilvl w:val="4"/>
        <w:numId w:val="4"/>
      </w:numPr>
      <w:spacing w:before="240" w:after="60"/>
      <w:outlineLvl w:val="4"/>
    </w:pPr>
    <w:rPr>
      <w:rFonts w:ascii="Cambria" w:eastAsia="MS Mincho" w:hAnsi="Cambria"/>
      <w:b/>
      <w:bCs/>
      <w:i/>
      <w:iCs/>
      <w:sz w:val="26"/>
      <w:szCs w:val="26"/>
    </w:rPr>
  </w:style>
  <w:style w:type="paragraph" w:styleId="berschrift6">
    <w:name w:val="heading 6"/>
    <w:basedOn w:val="Standard"/>
    <w:next w:val="Standard"/>
    <w:qFormat/>
    <w:pPr>
      <w:numPr>
        <w:ilvl w:val="5"/>
        <w:numId w:val="4"/>
      </w:numPr>
      <w:spacing w:before="240" w:after="60"/>
      <w:outlineLvl w:val="5"/>
    </w:pPr>
    <w:rPr>
      <w:rFonts w:ascii="Cambria" w:eastAsia="MS Mincho" w:hAnsi="Cambria"/>
      <w:b/>
      <w:bCs/>
      <w:sz w:val="22"/>
      <w:szCs w:val="22"/>
    </w:rPr>
  </w:style>
  <w:style w:type="paragraph" w:styleId="berschrift7">
    <w:name w:val="heading 7"/>
    <w:basedOn w:val="Standard"/>
    <w:next w:val="Standard"/>
    <w:qFormat/>
    <w:pPr>
      <w:numPr>
        <w:ilvl w:val="6"/>
        <w:numId w:val="4"/>
      </w:numPr>
      <w:spacing w:before="240" w:after="60"/>
      <w:outlineLvl w:val="6"/>
    </w:pPr>
    <w:rPr>
      <w:rFonts w:ascii="Cambria" w:eastAsia="MS Mincho" w:hAnsi="Cambria"/>
      <w:sz w:val="24"/>
    </w:rPr>
  </w:style>
  <w:style w:type="paragraph" w:styleId="berschrift8">
    <w:name w:val="heading 8"/>
    <w:basedOn w:val="Standard"/>
    <w:next w:val="Standard"/>
    <w:qFormat/>
    <w:pPr>
      <w:numPr>
        <w:ilvl w:val="7"/>
        <w:numId w:val="4"/>
      </w:numPr>
      <w:spacing w:before="240" w:after="60"/>
      <w:outlineLvl w:val="7"/>
    </w:pPr>
    <w:rPr>
      <w:rFonts w:ascii="Cambria" w:eastAsia="MS Mincho" w:hAnsi="Cambria"/>
      <w:i/>
      <w:iCs/>
      <w:sz w:val="24"/>
    </w:rPr>
  </w:style>
  <w:style w:type="paragraph" w:styleId="berschrift9">
    <w:name w:val="heading 9"/>
    <w:basedOn w:val="Standard"/>
    <w:next w:val="Standard"/>
    <w:qFormat/>
    <w:pPr>
      <w:numPr>
        <w:ilvl w:val="8"/>
        <w:numId w:val="4"/>
      </w:numPr>
      <w:spacing w:before="240" w:after="60"/>
      <w:outlineLvl w:val="8"/>
    </w:pPr>
    <w:rPr>
      <w:rFonts w:ascii="Calibri" w:eastAsia="MS Gothic" w:hAnsi="Calibri"/>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Seitenzahl">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Standard"/>
    <w:next w:val="Textkrper"/>
    <w:pPr>
      <w:keepNext/>
      <w:spacing w:before="240" w:after="120"/>
    </w:pPr>
    <w:rPr>
      <w:rFonts w:ascii="Liberation Sans" w:eastAsia="Microsoft YaHei" w:hAnsi="Liberation Sans" w:cs="Mangal"/>
      <w:sz w:val="28"/>
      <w:szCs w:val="28"/>
    </w:rPr>
  </w:style>
  <w:style w:type="paragraph" w:styleId="Textkrper">
    <w:name w:val="Body Text"/>
    <w:basedOn w:val="Standard"/>
    <w:pPr>
      <w:jc w:val="both"/>
    </w:pPr>
    <w:rPr>
      <w:szCs w:val="20"/>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Trgymutat">
    <w:name w:val="Tárgymutató"/>
    <w:basedOn w:val="Standard"/>
    <w:pPr>
      <w:suppressLineNumbers/>
    </w:pPr>
    <w:rPr>
      <w:rFonts w:cs="Mangal"/>
    </w:rPr>
  </w:style>
  <w:style w:type="paragraph" w:customStyle="1" w:styleId="cm">
    <w:name w:val="c’m"/>
    <w:basedOn w:val="berschrift1"/>
    <w:pPr>
      <w:numPr>
        <w:numId w:val="0"/>
      </w:numPr>
      <w:spacing w:before="0" w:after="0" w:line="360" w:lineRule="auto"/>
      <w:jc w:val="center"/>
    </w:pPr>
    <w:rPr>
      <w:smallCaps/>
    </w:rPr>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Szvegtrzs21">
    <w:name w:val="Szövegtörzs 21"/>
    <w:basedOn w:val="Standard"/>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Standard"/>
    <w:pPr>
      <w:widowControl w:val="0"/>
      <w:numPr>
        <w:numId w:val="2"/>
      </w:numPr>
      <w:overflowPunct w:val="0"/>
      <w:spacing w:after="120"/>
      <w:jc w:val="both"/>
      <w:textAlignment w:val="baseline"/>
    </w:pPr>
    <w:rPr>
      <w:szCs w:val="20"/>
      <w:lang w:val="en-US"/>
    </w:rPr>
  </w:style>
  <w:style w:type="paragraph" w:styleId="Sprechblasentext">
    <w:name w:val="Balloon Text"/>
    <w:basedOn w:val="Standard"/>
    <w:rPr>
      <w:rFonts w:ascii="Tahoma" w:hAnsi="Tahoma" w:cs="Tahoma"/>
      <w:sz w:val="16"/>
      <w:szCs w:val="16"/>
    </w:rPr>
  </w:style>
  <w:style w:type="paragraph" w:styleId="Listenabsatz">
    <w:name w:val="List Paragraph"/>
    <w:basedOn w:val="Standard"/>
    <w:qFormat/>
    <w:pPr>
      <w:autoSpaceDE/>
      <w:ind w:left="720"/>
      <w:contextualSpacing/>
    </w:pPr>
    <w:rPr>
      <w:sz w:val="24"/>
      <w:szCs w:val="20"/>
      <w:lang w:val="en-GB"/>
    </w:rPr>
  </w:style>
  <w:style w:type="paragraph" w:customStyle="1" w:styleId="Tblzattartalom">
    <w:name w:val="Táblázattartalom"/>
    <w:basedOn w:val="Standard"/>
    <w:pPr>
      <w:suppressLineNumbers/>
    </w:pPr>
  </w:style>
  <w:style w:type="paragraph" w:customStyle="1" w:styleId="Tblzatfejlc">
    <w:name w:val="Táblázatfejléc"/>
    <w:basedOn w:val="Tblzattartalom"/>
    <w:pPr>
      <w:jc w:val="center"/>
    </w:pPr>
    <w:rPr>
      <w:b/>
      <w:bCs/>
    </w:rPr>
  </w:style>
  <w:style w:type="character" w:styleId="Kommentarzeichen">
    <w:name w:val="annotation reference"/>
    <w:basedOn w:val="Absatz-Standardschriftart"/>
    <w:uiPriority w:val="99"/>
    <w:semiHidden/>
    <w:unhideWhenUsed/>
    <w:rsid w:val="007C0487"/>
    <w:rPr>
      <w:sz w:val="16"/>
      <w:szCs w:val="16"/>
    </w:rPr>
  </w:style>
  <w:style w:type="paragraph" w:styleId="Kommentartext">
    <w:name w:val="annotation text"/>
    <w:basedOn w:val="Standard"/>
    <w:link w:val="KommentartextZchn"/>
    <w:uiPriority w:val="99"/>
    <w:semiHidden/>
    <w:unhideWhenUsed/>
    <w:rsid w:val="007C0487"/>
    <w:rPr>
      <w:szCs w:val="20"/>
    </w:rPr>
  </w:style>
  <w:style w:type="character" w:customStyle="1" w:styleId="KommentartextZchn">
    <w:name w:val="Kommentartext Zchn"/>
    <w:basedOn w:val="Absatz-Standardschriftart"/>
    <w:link w:val="Kommentartext"/>
    <w:uiPriority w:val="99"/>
    <w:semiHidden/>
    <w:rsid w:val="007C0487"/>
    <w:rPr>
      <w:lang w:eastAsia="zh-CN"/>
    </w:rPr>
  </w:style>
  <w:style w:type="paragraph" w:styleId="Kommentarthema">
    <w:name w:val="annotation subject"/>
    <w:basedOn w:val="Kommentartext"/>
    <w:next w:val="Kommentartext"/>
    <w:link w:val="KommentarthemaZchn"/>
    <w:uiPriority w:val="99"/>
    <w:semiHidden/>
    <w:unhideWhenUsed/>
    <w:rsid w:val="007C0487"/>
    <w:rPr>
      <w:b/>
      <w:bCs/>
    </w:rPr>
  </w:style>
  <w:style w:type="character" w:customStyle="1" w:styleId="KommentarthemaZchn">
    <w:name w:val="Kommentarthema Zchn"/>
    <w:basedOn w:val="KommentartextZchn"/>
    <w:link w:val="Kommentarthema"/>
    <w:uiPriority w:val="99"/>
    <w:semiHidden/>
    <w:rsid w:val="007C0487"/>
    <w:rPr>
      <w:b/>
      <w:bCs/>
      <w:lang w:eastAsia="zh-CN"/>
    </w:rPr>
  </w:style>
  <w:style w:type="character" w:styleId="Fett">
    <w:name w:val="Strong"/>
    <w:basedOn w:val="Absatz-Standardschriftart"/>
    <w:uiPriority w:val="22"/>
    <w:qFormat/>
    <w:rsid w:val="001F10BD"/>
    <w:rPr>
      <w:b/>
      <w:bCs/>
    </w:rPr>
  </w:style>
  <w:style w:type="character" w:customStyle="1" w:styleId="apple-converted-space">
    <w:name w:val="apple-converted-space"/>
    <w:basedOn w:val="Absatz-Standardschriftart"/>
    <w:rsid w:val="001F10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autoSpaceDE w:val="0"/>
    </w:pPr>
    <w:rPr>
      <w:szCs w:val="24"/>
      <w:lang w:eastAsia="zh-CN"/>
    </w:rPr>
  </w:style>
  <w:style w:type="paragraph" w:styleId="berschrift1">
    <w:name w:val="heading 1"/>
    <w:basedOn w:val="Standard"/>
    <w:next w:val="Standard"/>
    <w:qFormat/>
    <w:pPr>
      <w:keepNext/>
      <w:numPr>
        <w:numId w:val="4"/>
      </w:numPr>
      <w:spacing w:before="240" w:after="60"/>
      <w:outlineLvl w:val="0"/>
    </w:pPr>
    <w:rPr>
      <w:rFonts w:ascii="Arial" w:hAnsi="Arial" w:cs="Arial"/>
      <w:b/>
      <w:bCs/>
      <w:kern w:val="1"/>
      <w:sz w:val="28"/>
      <w:szCs w:val="28"/>
    </w:rPr>
  </w:style>
  <w:style w:type="paragraph" w:styleId="berschrift2">
    <w:name w:val="heading 2"/>
    <w:basedOn w:val="Standard"/>
    <w:next w:val="Standard"/>
    <w:qFormat/>
    <w:pPr>
      <w:keepNext/>
      <w:numPr>
        <w:ilvl w:val="1"/>
        <w:numId w:val="4"/>
      </w:numPr>
      <w:spacing w:before="240" w:after="60"/>
      <w:outlineLvl w:val="1"/>
    </w:pPr>
    <w:rPr>
      <w:rFonts w:ascii="Calibri" w:eastAsia="MS Gothic" w:hAnsi="Calibri"/>
      <w:b/>
      <w:bCs/>
      <w:i/>
      <w:iCs/>
      <w:sz w:val="28"/>
      <w:szCs w:val="28"/>
    </w:rPr>
  </w:style>
  <w:style w:type="paragraph" w:styleId="berschrift3">
    <w:name w:val="heading 3"/>
    <w:basedOn w:val="Standard"/>
    <w:next w:val="Standard"/>
    <w:qFormat/>
    <w:pPr>
      <w:keepNext/>
      <w:numPr>
        <w:ilvl w:val="2"/>
        <w:numId w:val="4"/>
      </w:numPr>
      <w:spacing w:before="240" w:after="60"/>
      <w:outlineLvl w:val="2"/>
    </w:pPr>
    <w:rPr>
      <w:rFonts w:ascii="Calibri" w:eastAsia="MS Gothic" w:hAnsi="Calibri"/>
      <w:b/>
      <w:bCs/>
      <w:sz w:val="26"/>
      <w:szCs w:val="26"/>
    </w:rPr>
  </w:style>
  <w:style w:type="paragraph" w:styleId="berschrift4">
    <w:name w:val="heading 4"/>
    <w:basedOn w:val="Standard"/>
    <w:next w:val="Standard"/>
    <w:qFormat/>
    <w:pPr>
      <w:keepNext/>
      <w:numPr>
        <w:ilvl w:val="3"/>
        <w:numId w:val="4"/>
      </w:numPr>
      <w:jc w:val="center"/>
      <w:outlineLvl w:val="3"/>
    </w:pPr>
    <w:rPr>
      <w:b/>
      <w:bCs/>
      <w:sz w:val="32"/>
      <w:szCs w:val="32"/>
    </w:rPr>
  </w:style>
  <w:style w:type="paragraph" w:styleId="berschrift5">
    <w:name w:val="heading 5"/>
    <w:basedOn w:val="Standard"/>
    <w:next w:val="Standard"/>
    <w:qFormat/>
    <w:pPr>
      <w:numPr>
        <w:ilvl w:val="4"/>
        <w:numId w:val="4"/>
      </w:numPr>
      <w:spacing w:before="240" w:after="60"/>
      <w:outlineLvl w:val="4"/>
    </w:pPr>
    <w:rPr>
      <w:rFonts w:ascii="Cambria" w:eastAsia="MS Mincho" w:hAnsi="Cambria"/>
      <w:b/>
      <w:bCs/>
      <w:i/>
      <w:iCs/>
      <w:sz w:val="26"/>
      <w:szCs w:val="26"/>
    </w:rPr>
  </w:style>
  <w:style w:type="paragraph" w:styleId="berschrift6">
    <w:name w:val="heading 6"/>
    <w:basedOn w:val="Standard"/>
    <w:next w:val="Standard"/>
    <w:qFormat/>
    <w:pPr>
      <w:numPr>
        <w:ilvl w:val="5"/>
        <w:numId w:val="4"/>
      </w:numPr>
      <w:spacing w:before="240" w:after="60"/>
      <w:outlineLvl w:val="5"/>
    </w:pPr>
    <w:rPr>
      <w:rFonts w:ascii="Cambria" w:eastAsia="MS Mincho" w:hAnsi="Cambria"/>
      <w:b/>
      <w:bCs/>
      <w:sz w:val="22"/>
      <w:szCs w:val="22"/>
    </w:rPr>
  </w:style>
  <w:style w:type="paragraph" w:styleId="berschrift7">
    <w:name w:val="heading 7"/>
    <w:basedOn w:val="Standard"/>
    <w:next w:val="Standard"/>
    <w:qFormat/>
    <w:pPr>
      <w:numPr>
        <w:ilvl w:val="6"/>
        <w:numId w:val="4"/>
      </w:numPr>
      <w:spacing w:before="240" w:after="60"/>
      <w:outlineLvl w:val="6"/>
    </w:pPr>
    <w:rPr>
      <w:rFonts w:ascii="Cambria" w:eastAsia="MS Mincho" w:hAnsi="Cambria"/>
      <w:sz w:val="24"/>
    </w:rPr>
  </w:style>
  <w:style w:type="paragraph" w:styleId="berschrift8">
    <w:name w:val="heading 8"/>
    <w:basedOn w:val="Standard"/>
    <w:next w:val="Standard"/>
    <w:qFormat/>
    <w:pPr>
      <w:numPr>
        <w:ilvl w:val="7"/>
        <w:numId w:val="4"/>
      </w:numPr>
      <w:spacing w:before="240" w:after="60"/>
      <w:outlineLvl w:val="7"/>
    </w:pPr>
    <w:rPr>
      <w:rFonts w:ascii="Cambria" w:eastAsia="MS Mincho" w:hAnsi="Cambria"/>
      <w:i/>
      <w:iCs/>
      <w:sz w:val="24"/>
    </w:rPr>
  </w:style>
  <w:style w:type="paragraph" w:styleId="berschrift9">
    <w:name w:val="heading 9"/>
    <w:basedOn w:val="Standard"/>
    <w:next w:val="Standard"/>
    <w:qFormat/>
    <w:pPr>
      <w:numPr>
        <w:ilvl w:val="8"/>
        <w:numId w:val="4"/>
      </w:numPr>
      <w:spacing w:before="240" w:after="60"/>
      <w:outlineLvl w:val="8"/>
    </w:pPr>
    <w:rPr>
      <w:rFonts w:ascii="Calibri" w:eastAsia="MS Gothic" w:hAnsi="Calibri"/>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Seitenzahl">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Standard"/>
    <w:next w:val="Textkrper"/>
    <w:pPr>
      <w:keepNext/>
      <w:spacing w:before="240" w:after="120"/>
    </w:pPr>
    <w:rPr>
      <w:rFonts w:ascii="Liberation Sans" w:eastAsia="Microsoft YaHei" w:hAnsi="Liberation Sans" w:cs="Mangal"/>
      <w:sz w:val="28"/>
      <w:szCs w:val="28"/>
    </w:rPr>
  </w:style>
  <w:style w:type="paragraph" w:styleId="Textkrper">
    <w:name w:val="Body Text"/>
    <w:basedOn w:val="Standard"/>
    <w:pPr>
      <w:jc w:val="both"/>
    </w:pPr>
    <w:rPr>
      <w:szCs w:val="20"/>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Trgymutat">
    <w:name w:val="Tárgymutató"/>
    <w:basedOn w:val="Standard"/>
    <w:pPr>
      <w:suppressLineNumbers/>
    </w:pPr>
    <w:rPr>
      <w:rFonts w:cs="Mangal"/>
    </w:rPr>
  </w:style>
  <w:style w:type="paragraph" w:customStyle="1" w:styleId="cm">
    <w:name w:val="c’m"/>
    <w:basedOn w:val="berschrift1"/>
    <w:pPr>
      <w:numPr>
        <w:numId w:val="0"/>
      </w:numPr>
      <w:spacing w:before="0" w:after="0" w:line="360" w:lineRule="auto"/>
      <w:jc w:val="center"/>
    </w:pPr>
    <w:rPr>
      <w:smallCaps/>
    </w:rPr>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Szvegtrzs21">
    <w:name w:val="Szövegtörzs 21"/>
    <w:basedOn w:val="Standard"/>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Standard"/>
    <w:pPr>
      <w:widowControl w:val="0"/>
      <w:numPr>
        <w:numId w:val="2"/>
      </w:numPr>
      <w:overflowPunct w:val="0"/>
      <w:spacing w:after="120"/>
      <w:jc w:val="both"/>
      <w:textAlignment w:val="baseline"/>
    </w:pPr>
    <w:rPr>
      <w:szCs w:val="20"/>
      <w:lang w:val="en-US"/>
    </w:rPr>
  </w:style>
  <w:style w:type="paragraph" w:styleId="Sprechblasentext">
    <w:name w:val="Balloon Text"/>
    <w:basedOn w:val="Standard"/>
    <w:rPr>
      <w:rFonts w:ascii="Tahoma" w:hAnsi="Tahoma" w:cs="Tahoma"/>
      <w:sz w:val="16"/>
      <w:szCs w:val="16"/>
    </w:rPr>
  </w:style>
  <w:style w:type="paragraph" w:styleId="Listenabsatz">
    <w:name w:val="List Paragraph"/>
    <w:basedOn w:val="Standard"/>
    <w:qFormat/>
    <w:pPr>
      <w:autoSpaceDE/>
      <w:ind w:left="720"/>
      <w:contextualSpacing/>
    </w:pPr>
    <w:rPr>
      <w:sz w:val="24"/>
      <w:szCs w:val="20"/>
      <w:lang w:val="en-GB"/>
    </w:rPr>
  </w:style>
  <w:style w:type="paragraph" w:customStyle="1" w:styleId="Tblzattartalom">
    <w:name w:val="Táblázattartalom"/>
    <w:basedOn w:val="Standard"/>
    <w:pPr>
      <w:suppressLineNumbers/>
    </w:pPr>
  </w:style>
  <w:style w:type="paragraph" w:customStyle="1" w:styleId="Tblzatfejlc">
    <w:name w:val="Táblázatfejléc"/>
    <w:basedOn w:val="Tblzattartalom"/>
    <w:pPr>
      <w:jc w:val="center"/>
    </w:pPr>
    <w:rPr>
      <w:b/>
      <w:bCs/>
    </w:rPr>
  </w:style>
  <w:style w:type="character" w:styleId="Kommentarzeichen">
    <w:name w:val="annotation reference"/>
    <w:basedOn w:val="Absatz-Standardschriftart"/>
    <w:uiPriority w:val="99"/>
    <w:semiHidden/>
    <w:unhideWhenUsed/>
    <w:rsid w:val="007C0487"/>
    <w:rPr>
      <w:sz w:val="16"/>
      <w:szCs w:val="16"/>
    </w:rPr>
  </w:style>
  <w:style w:type="paragraph" w:styleId="Kommentartext">
    <w:name w:val="annotation text"/>
    <w:basedOn w:val="Standard"/>
    <w:link w:val="KommentartextZchn"/>
    <w:uiPriority w:val="99"/>
    <w:semiHidden/>
    <w:unhideWhenUsed/>
    <w:rsid w:val="007C0487"/>
    <w:rPr>
      <w:szCs w:val="20"/>
    </w:rPr>
  </w:style>
  <w:style w:type="character" w:customStyle="1" w:styleId="KommentartextZchn">
    <w:name w:val="Kommentartext Zchn"/>
    <w:basedOn w:val="Absatz-Standardschriftart"/>
    <w:link w:val="Kommentartext"/>
    <w:uiPriority w:val="99"/>
    <w:semiHidden/>
    <w:rsid w:val="007C0487"/>
    <w:rPr>
      <w:lang w:eastAsia="zh-CN"/>
    </w:rPr>
  </w:style>
  <w:style w:type="paragraph" w:styleId="Kommentarthema">
    <w:name w:val="annotation subject"/>
    <w:basedOn w:val="Kommentartext"/>
    <w:next w:val="Kommentartext"/>
    <w:link w:val="KommentarthemaZchn"/>
    <w:uiPriority w:val="99"/>
    <w:semiHidden/>
    <w:unhideWhenUsed/>
    <w:rsid w:val="007C0487"/>
    <w:rPr>
      <w:b/>
      <w:bCs/>
    </w:rPr>
  </w:style>
  <w:style w:type="character" w:customStyle="1" w:styleId="KommentarthemaZchn">
    <w:name w:val="Kommentarthema Zchn"/>
    <w:basedOn w:val="KommentartextZchn"/>
    <w:link w:val="Kommentarthema"/>
    <w:uiPriority w:val="99"/>
    <w:semiHidden/>
    <w:rsid w:val="007C0487"/>
    <w:rPr>
      <w:b/>
      <w:bCs/>
      <w:lang w:eastAsia="zh-CN"/>
    </w:rPr>
  </w:style>
  <w:style w:type="character" w:styleId="Fett">
    <w:name w:val="Strong"/>
    <w:basedOn w:val="Absatz-Standardschriftart"/>
    <w:uiPriority w:val="22"/>
    <w:qFormat/>
    <w:rsid w:val="001F10BD"/>
    <w:rPr>
      <w:b/>
      <w:bCs/>
    </w:rPr>
  </w:style>
  <w:style w:type="character" w:customStyle="1" w:styleId="apple-converted-space">
    <w:name w:val="apple-converted-space"/>
    <w:basedOn w:val="Absatz-Standardschriftart"/>
    <w:rsid w:val="001F10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79102">
      <w:bodyDiv w:val="1"/>
      <w:marLeft w:val="0"/>
      <w:marRight w:val="0"/>
      <w:marTop w:val="0"/>
      <w:marBottom w:val="0"/>
      <w:divBdr>
        <w:top w:val="none" w:sz="0" w:space="0" w:color="auto"/>
        <w:left w:val="none" w:sz="0" w:space="0" w:color="auto"/>
        <w:bottom w:val="none" w:sz="0" w:space="0" w:color="auto"/>
        <w:right w:val="none" w:sz="0" w:space="0" w:color="auto"/>
      </w:divBdr>
    </w:div>
    <w:div w:id="281956736">
      <w:bodyDiv w:val="1"/>
      <w:marLeft w:val="0"/>
      <w:marRight w:val="0"/>
      <w:marTop w:val="0"/>
      <w:marBottom w:val="0"/>
      <w:divBdr>
        <w:top w:val="none" w:sz="0" w:space="0" w:color="auto"/>
        <w:left w:val="none" w:sz="0" w:space="0" w:color="auto"/>
        <w:bottom w:val="none" w:sz="0" w:space="0" w:color="auto"/>
        <w:right w:val="none" w:sz="0" w:space="0" w:color="auto"/>
      </w:divBdr>
    </w:div>
    <w:div w:id="1136025681">
      <w:bodyDiv w:val="1"/>
      <w:marLeft w:val="0"/>
      <w:marRight w:val="0"/>
      <w:marTop w:val="0"/>
      <w:marBottom w:val="0"/>
      <w:divBdr>
        <w:top w:val="none" w:sz="0" w:space="0" w:color="auto"/>
        <w:left w:val="none" w:sz="0" w:space="0" w:color="auto"/>
        <w:bottom w:val="none" w:sz="0" w:space="0" w:color="auto"/>
        <w:right w:val="none" w:sz="0" w:space="0" w:color="auto"/>
      </w:divBdr>
    </w:div>
    <w:div w:id="1690646314">
      <w:bodyDiv w:val="1"/>
      <w:marLeft w:val="0"/>
      <w:marRight w:val="0"/>
      <w:marTop w:val="0"/>
      <w:marBottom w:val="0"/>
      <w:divBdr>
        <w:top w:val="none" w:sz="0" w:space="0" w:color="auto"/>
        <w:left w:val="none" w:sz="0" w:space="0" w:color="auto"/>
        <w:bottom w:val="none" w:sz="0" w:space="0" w:color="auto"/>
        <w:right w:val="none" w:sz="0" w:space="0" w:color="auto"/>
      </w:divBdr>
    </w:div>
    <w:div w:id="1844975291">
      <w:bodyDiv w:val="1"/>
      <w:marLeft w:val="0"/>
      <w:marRight w:val="0"/>
      <w:marTop w:val="0"/>
      <w:marBottom w:val="0"/>
      <w:divBdr>
        <w:top w:val="none" w:sz="0" w:space="0" w:color="auto"/>
        <w:left w:val="none" w:sz="0" w:space="0" w:color="auto"/>
        <w:bottom w:val="none" w:sz="0" w:space="0" w:color="auto"/>
        <w:right w:val="none" w:sz="0" w:space="0" w:color="auto"/>
      </w:divBdr>
    </w:div>
    <w:div w:id="1847013928">
      <w:bodyDiv w:val="1"/>
      <w:marLeft w:val="0"/>
      <w:marRight w:val="0"/>
      <w:marTop w:val="0"/>
      <w:marBottom w:val="0"/>
      <w:divBdr>
        <w:top w:val="none" w:sz="0" w:space="0" w:color="auto"/>
        <w:left w:val="none" w:sz="0" w:space="0" w:color="auto"/>
        <w:bottom w:val="none" w:sz="0" w:space="0" w:color="auto"/>
        <w:right w:val="none" w:sz="0" w:space="0" w:color="auto"/>
      </w:divBdr>
    </w:div>
    <w:div w:id="2019842063">
      <w:bodyDiv w:val="1"/>
      <w:marLeft w:val="0"/>
      <w:marRight w:val="0"/>
      <w:marTop w:val="0"/>
      <w:marBottom w:val="0"/>
      <w:divBdr>
        <w:top w:val="none" w:sz="0" w:space="0" w:color="auto"/>
        <w:left w:val="none" w:sz="0" w:space="0" w:color="auto"/>
        <w:bottom w:val="none" w:sz="0" w:space="0" w:color="auto"/>
        <w:right w:val="none" w:sz="0" w:space="0" w:color="auto"/>
      </w:divBdr>
    </w:div>
    <w:div w:id="2058430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__doPostBack('upChooser$btnKollab','')"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419</Words>
  <Characters>2392</Characters>
  <Application>Microsoft Office Word</Application>
  <DocSecurity>0</DocSecurity>
  <Lines>19</Lines>
  <Paragraphs>5</Paragraphs>
  <ScaleCrop>false</ScaleCrop>
  <HeadingPairs>
    <vt:vector size="4" baseType="variant">
      <vt:variant>
        <vt:lpstr>Titel</vt:lpstr>
      </vt:variant>
      <vt:variant>
        <vt:i4>1</vt:i4>
      </vt:variant>
      <vt:variant>
        <vt:lpstr>Cím</vt:lpstr>
      </vt:variant>
      <vt:variant>
        <vt:i4>1</vt:i4>
      </vt:variant>
    </vt:vector>
  </HeadingPairs>
  <TitlesOfParts>
    <vt:vector size="2" baseType="lpstr">
      <vt:lpstr>1</vt:lpstr>
      <vt:lpstr>1</vt:lpstr>
    </vt:vector>
  </TitlesOfParts>
  <Company/>
  <LinksUpToDate>false</LinksUpToDate>
  <CharactersWithSpaces>2806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Laszlo</cp:lastModifiedBy>
  <cp:revision>2</cp:revision>
  <cp:lastPrinted>2012-03-06T17:02:00Z</cp:lastPrinted>
  <dcterms:created xsi:type="dcterms:W3CDTF">2017-06-06T20:58:00Z</dcterms:created>
  <dcterms:modified xsi:type="dcterms:W3CDTF">2017-06-06T20:58:00Z</dcterms:modified>
</cp:coreProperties>
</file>