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 w:rsidP="00EB7314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Green Chemistry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2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DE" w:rsidRPr="004E203A" w:rsidRDefault="00B73BD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73BDE" w:rsidRPr="004E203A" w:rsidRDefault="00B73BDE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Organic Chemistry II, completed.</w:t>
            </w:r>
          </w:p>
          <w:p w:rsidR="00B73BDE" w:rsidRPr="00EB7314" w:rsidRDefault="00B73BDE" w:rsidP="00EB7314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 w:rsidP="00EB731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 w:rsidP="005A0619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30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B73BDE" w:rsidRPr="004E203A" w:rsidRDefault="00B73BDE" w:rsidP="00EB7314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Tamás Kégl</w:t>
            </w:r>
            <w:r w:rsidRPr="004E203A">
              <w:rPr>
                <w:lang w:val="en-GB"/>
              </w:rPr>
              <w:t xml:space="preserve"> PhD 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Inorganic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 w:rsidP="00EB731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Tamás KÉGL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DE" w:rsidRPr="004E203A" w:rsidRDefault="00B73BDE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73BDE" w:rsidRDefault="00B73BDE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lecture intends to i</w:t>
            </w:r>
            <w:r w:rsidRPr="004E203A">
              <w:rPr>
                <w:b w:val="0"/>
                <w:bCs w:val="0"/>
                <w:lang w:val="en-GB"/>
              </w:rPr>
              <w:t>ntroduc</w:t>
            </w:r>
            <w:r>
              <w:rPr>
                <w:b w:val="0"/>
                <w:bCs w:val="0"/>
                <w:lang w:val="en-GB"/>
              </w:rPr>
              <w:t>e students to</w:t>
            </w:r>
            <w:r w:rsidRPr="004E203A">
              <w:rPr>
                <w:b w:val="0"/>
                <w:bCs w:val="0"/>
                <w:lang w:val="en-GB"/>
              </w:rPr>
              <w:t xml:space="preserve"> the </w:t>
            </w:r>
            <w:r>
              <w:rPr>
                <w:b w:val="0"/>
                <w:bCs w:val="0"/>
                <w:lang w:val="en-GB"/>
              </w:rPr>
              <w:t>principles of green chemistry. An o</w:t>
            </w:r>
            <w:r w:rsidRPr="004E203A">
              <w:rPr>
                <w:b w:val="0"/>
                <w:bCs w:val="0"/>
                <w:lang w:val="en-GB"/>
              </w:rPr>
              <w:t xml:space="preserve">verview </w:t>
            </w:r>
            <w:r>
              <w:rPr>
                <w:b w:val="0"/>
                <w:bCs w:val="0"/>
                <w:lang w:val="en-GB"/>
              </w:rPr>
              <w:t>is provided on concepts and applications related to green and</w:t>
            </w:r>
            <w:bookmarkStart w:id="1" w:name="_GoBack"/>
            <w:bookmarkEnd w:id="1"/>
            <w:r>
              <w:rPr>
                <w:b w:val="0"/>
                <w:bCs w:val="0"/>
                <w:lang w:val="en-GB"/>
              </w:rPr>
              <w:t xml:space="preserve"> sustainable processes. The course gives an insight in</w:t>
            </w:r>
            <w:r w:rsidRPr="004E203A">
              <w:rPr>
                <w:b w:val="0"/>
                <w:bCs w:val="0"/>
                <w:lang w:val="en-GB"/>
              </w:rPr>
              <w:t xml:space="preserve">to the </w:t>
            </w:r>
            <w:r>
              <w:rPr>
                <w:b w:val="0"/>
                <w:bCs w:val="0"/>
                <w:lang w:val="en-GB"/>
              </w:rPr>
              <w:t>employment of two phase catalysis as well. Selected examples are shown covering the most important fields of green chemistry.</w:t>
            </w:r>
          </w:p>
          <w:p w:rsidR="00B73BDE" w:rsidRPr="004E203A" w:rsidRDefault="00B73BDE" w:rsidP="00BF6F20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the principles of green chemistry, as well as on its most important applications. They will have a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competence</w:t>
            </w:r>
            <w:r>
              <w:rPr>
                <w:b w:val="0"/>
                <w:bCs w:val="0"/>
                <w:lang w:val="en-GB"/>
              </w:rPr>
              <w:t xml:space="preserve"> of joining to research projects related to green chemistry. 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sustainability will be expected to increase significantly as well.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DE" w:rsidRPr="004E203A" w:rsidRDefault="00B73BDE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Green Chemistry: history, fundamentals and 12 principles.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Atom economy. One-pot multistep processes.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Fundamentals of catalysis related to Green Chemistry. Increase of selectivity, decrease of energy consumed.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Employment of supercritical solvents.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Applications of ionic liquids.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Syntheses in water phase.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Biphasic catalysis with various solvents (PEG, limonene, etc.).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Microwave assisted solventless reactions.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Reactions with immobilized catalysts.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Green pesticide chemistry.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Chemistry of recycling. Preparation of biodegradable materials.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Utilization of renewable raw materials. Sustainable chemistry.</w:t>
            </w:r>
          </w:p>
          <w:p w:rsidR="00B73BDE" w:rsidRPr="004E203A" w:rsidRDefault="00B73BDE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Green industrial applications.</w:t>
            </w:r>
          </w:p>
          <w:p w:rsidR="00B73BDE" w:rsidRPr="004E203A" w:rsidRDefault="00B73BDE">
            <w:pPr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B73BDE" w:rsidRPr="004E203A" w:rsidRDefault="00B73BDE">
            <w:pPr>
              <w:rPr>
                <w:lang w:val="en-GB"/>
              </w:rPr>
            </w:pPr>
            <w:r>
              <w:rPr>
                <w:lang w:val="en-GB"/>
              </w:rPr>
              <w:t>One mid-semester test (week 8).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B73BDE" w:rsidRPr="004E203A" w:rsidRDefault="00B73BDE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Writ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te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n exam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is 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materials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.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Grades will be established based on the exam (80%) and the mid-semester test (20%), which must be passed at least with acceptable grade. Failed mid-semesters tests can be repeated one time.</w:t>
            </w:r>
          </w:p>
          <w:p w:rsidR="00B73BDE" w:rsidRPr="004E203A" w:rsidRDefault="00B73BDE">
            <w:pPr>
              <w:rPr>
                <w:lang w:val="en-GB"/>
              </w:rPr>
            </w:pPr>
          </w:p>
          <w:p w:rsidR="00B73BDE" w:rsidRPr="004E203A" w:rsidRDefault="00B73BDE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B73BDE" w:rsidRPr="004E203A" w:rsidRDefault="00B73BD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 xml:space="preserve">  0–50% fail</w:t>
            </w:r>
          </w:p>
          <w:p w:rsidR="00B73BDE" w:rsidRPr="004E203A" w:rsidRDefault="00B73BD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51–65% acceptable</w:t>
            </w:r>
          </w:p>
          <w:p w:rsidR="00B73BDE" w:rsidRPr="004E203A" w:rsidRDefault="00B73BD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66–75% average</w:t>
            </w:r>
          </w:p>
          <w:p w:rsidR="00B73BDE" w:rsidRPr="004E203A" w:rsidRDefault="00B73BD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76–90% good</w:t>
            </w:r>
          </w:p>
          <w:p w:rsidR="00B73BDE" w:rsidRPr="004E203A" w:rsidRDefault="00B73BDE">
            <w:pPr>
              <w:ind w:left="142"/>
              <w:rPr>
                <w:lang w:val="en-GB"/>
              </w:rPr>
            </w:pPr>
            <w:r w:rsidRPr="004E203A">
              <w:rPr>
                <w:lang w:val="en-GB"/>
              </w:rPr>
              <w:t xml:space="preserve">            91–100% excellent</w:t>
            </w:r>
          </w:p>
          <w:p w:rsidR="00B73BDE" w:rsidRPr="004E203A" w:rsidRDefault="00B73BDE">
            <w:pPr>
              <w:rPr>
                <w:lang w:val="en-GB"/>
              </w:rPr>
            </w:pPr>
          </w:p>
          <w:p w:rsidR="00B73BDE" w:rsidRPr="004E203A" w:rsidRDefault="00B73BDE" w:rsidP="001154D6">
            <w:pPr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DE" w:rsidRPr="004E203A" w:rsidRDefault="00B73BD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B73BDE" w:rsidRPr="004E203A" w:rsidRDefault="00B73BDE" w:rsidP="00975B50">
            <w:pPr>
              <w:autoSpaceDE/>
              <w:ind w:left="720"/>
              <w:rPr>
                <w:lang w:val="en-GB"/>
              </w:rPr>
            </w:pPr>
            <w:r w:rsidRPr="004E203A">
              <w:rPr>
                <w:lang w:val="en-GB"/>
              </w:rPr>
              <w:t xml:space="preserve"> –</w:t>
            </w:r>
          </w:p>
          <w:p w:rsidR="00B73BDE" w:rsidRPr="004E203A" w:rsidRDefault="00B73BDE">
            <w:pPr>
              <w:autoSpaceDE/>
              <w:ind w:left="720"/>
              <w:rPr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DE" w:rsidRPr="004E203A" w:rsidRDefault="00B73BD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for readings</w:t>
            </w:r>
            <w:r w:rsidRPr="004E203A">
              <w:rPr>
                <w:lang w:val="en-GB"/>
              </w:rPr>
              <w:t xml:space="preserve"> </w:t>
            </w:r>
          </w:p>
          <w:p w:rsidR="00B73BDE" w:rsidRPr="00FE3B29" w:rsidRDefault="00B73BDE" w:rsidP="00975B50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r>
              <w:t>R. Sheldon, I. Arends, U. Hanefeld.: Green Chemistry and Catalysis. WILEY-VCH, Weinheim, Germany, 2007.</w:t>
            </w:r>
          </w:p>
          <w:p w:rsidR="00B73BDE" w:rsidRPr="004E203A" w:rsidRDefault="00B73BDE" w:rsidP="00975B50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t>P. T. Anastas (ed.): Green Catalysis. WILEY-VCH, Weinheim, Germany, 2009.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3BDE" w:rsidRPr="004E203A" w:rsidRDefault="00B73BDE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3BDE" w:rsidRPr="004E203A" w:rsidRDefault="00B73BDE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28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Tamá</w:t>
            </w:r>
            <w:r w:rsidRPr="004E203A">
              <w:rPr>
                <w:lang w:val="en-GB"/>
              </w:rPr>
              <w:t xml:space="preserve">s </w:t>
            </w:r>
            <w:r>
              <w:rPr>
                <w:lang w:val="en-GB"/>
              </w:rPr>
              <w:t>KÉGL</w:t>
            </w:r>
          </w:p>
          <w:p w:rsidR="00B73BDE" w:rsidRPr="004E203A" w:rsidRDefault="00B73BDE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73BDE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3BDE" w:rsidRPr="004E203A" w:rsidRDefault="00B73BD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BDE" w:rsidRPr="004E203A" w:rsidRDefault="00B73BDE" w:rsidP="007C0487">
            <w:pPr>
              <w:jc w:val="center"/>
              <w:rPr>
                <w:lang w:val="en-GB"/>
              </w:rPr>
            </w:pPr>
          </w:p>
        </w:tc>
      </w:tr>
    </w:tbl>
    <w:p w:rsidR="00B73BDE" w:rsidRPr="004E203A" w:rsidRDefault="00B73BDE">
      <w:pPr>
        <w:rPr>
          <w:lang w:val="en-GB"/>
        </w:rPr>
      </w:pPr>
    </w:p>
    <w:sectPr w:rsidR="00B73BDE" w:rsidRPr="004E203A" w:rsidSect="009120B0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BDE" w:rsidRDefault="00B73BDE">
      <w:r>
        <w:separator/>
      </w:r>
    </w:p>
  </w:endnote>
  <w:endnote w:type="continuationSeparator" w:id="0">
    <w:p w:rsidR="00B73BDE" w:rsidRDefault="00B73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BDE" w:rsidRDefault="00B73BDE">
      <w:r>
        <w:separator/>
      </w:r>
    </w:p>
  </w:footnote>
  <w:footnote w:type="continuationSeparator" w:id="0">
    <w:p w:rsidR="00B73BDE" w:rsidRDefault="00B73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B73BDE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73BDE" w:rsidRPr="00DF08E0" w:rsidRDefault="00B73BDE">
          <w:pPr>
            <w:pStyle w:val="Heading4"/>
            <w:numPr>
              <w:ilvl w:val="0"/>
              <w:numId w:val="0"/>
            </w:numPr>
            <w:rPr>
              <w:rFonts w:ascii="Times New Roman" w:hAnsi="Times New Roman" w:cs="Times New Roman"/>
              <w:sz w:val="32"/>
              <w:szCs w:val="32"/>
            </w:rPr>
          </w:pPr>
          <w:r w:rsidRPr="00DF08E0">
            <w:rPr>
              <w:rFonts w:ascii="Times New Roman" w:hAnsi="Times New Roman" w:cs="Times New Roman"/>
              <w:sz w:val="32"/>
              <w:szCs w:val="32"/>
            </w:rP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73BDE" w:rsidRPr="00DF08E0" w:rsidRDefault="00B73BDE">
          <w:pPr>
            <w:pStyle w:val="cm"/>
            <w:spacing w:line="240" w:lineRule="auto"/>
            <w:rPr>
              <w:rFonts w:ascii="Arial" w:hAnsi="Arial" w:cs="Arial"/>
              <w:kern w:val="1"/>
              <w:sz w:val="28"/>
              <w:szCs w:val="28"/>
            </w:rPr>
          </w:pPr>
          <w:r w:rsidRPr="00DF08E0">
            <w:rPr>
              <w:rFonts w:ascii="Times New Roman" w:hAnsi="Times New Roman" w:cs="Times New Roman"/>
              <w:smallCaps w:val="0"/>
              <w:kern w:val="1"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73BDE" w:rsidRDefault="00B73BDE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B73BDE" w:rsidRDefault="00B73BDE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04D88"/>
    <w:rsid w:val="000100F4"/>
    <w:rsid w:val="00073D82"/>
    <w:rsid w:val="001154D6"/>
    <w:rsid w:val="001546DA"/>
    <w:rsid w:val="002B022E"/>
    <w:rsid w:val="00362056"/>
    <w:rsid w:val="00412E34"/>
    <w:rsid w:val="004E203A"/>
    <w:rsid w:val="0050783A"/>
    <w:rsid w:val="00580334"/>
    <w:rsid w:val="005A0619"/>
    <w:rsid w:val="00666AA6"/>
    <w:rsid w:val="006965B3"/>
    <w:rsid w:val="0076054A"/>
    <w:rsid w:val="007C0487"/>
    <w:rsid w:val="007D6A24"/>
    <w:rsid w:val="009041CC"/>
    <w:rsid w:val="009120B0"/>
    <w:rsid w:val="00956E58"/>
    <w:rsid w:val="00962AF4"/>
    <w:rsid w:val="00975B50"/>
    <w:rsid w:val="00A832DF"/>
    <w:rsid w:val="00B37FEC"/>
    <w:rsid w:val="00B431CA"/>
    <w:rsid w:val="00B73BDE"/>
    <w:rsid w:val="00BF6F20"/>
    <w:rsid w:val="00C505A4"/>
    <w:rsid w:val="00CA5124"/>
    <w:rsid w:val="00D11FA6"/>
    <w:rsid w:val="00DF08E0"/>
    <w:rsid w:val="00E26A17"/>
    <w:rsid w:val="00E939F8"/>
    <w:rsid w:val="00EA4850"/>
    <w:rsid w:val="00EB7314"/>
    <w:rsid w:val="00FE0AE3"/>
    <w:rsid w:val="00FE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120B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0B0"/>
    <w:pPr>
      <w:keepNext/>
      <w:numPr>
        <w:numId w:val="4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0B0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0B0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0B0"/>
    <w:pPr>
      <w:keepNext/>
      <w:numPr>
        <w:ilvl w:val="3"/>
        <w:numId w:val="4"/>
      </w:numPr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0B0"/>
    <w:pPr>
      <w:numPr>
        <w:ilvl w:val="4"/>
        <w:numId w:val="4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20B0"/>
    <w:pPr>
      <w:numPr>
        <w:ilvl w:val="5"/>
        <w:numId w:val="4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0B0"/>
    <w:pPr>
      <w:numPr>
        <w:ilvl w:val="6"/>
        <w:numId w:val="4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0B0"/>
    <w:pPr>
      <w:numPr>
        <w:ilvl w:val="7"/>
        <w:numId w:val="4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0B0"/>
    <w:pPr>
      <w:numPr>
        <w:ilvl w:val="8"/>
        <w:numId w:val="4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9120B0"/>
    <w:rPr>
      <w:rFonts w:ascii="Symbol" w:hAnsi="Symbol" w:cs="Symbol"/>
    </w:rPr>
  </w:style>
  <w:style w:type="character" w:customStyle="1" w:styleId="WW8Num2z0">
    <w:name w:val="WW8Num2z0"/>
    <w:uiPriority w:val="99"/>
    <w:rsid w:val="009120B0"/>
    <w:rPr>
      <w:sz w:val="20"/>
      <w:szCs w:val="20"/>
    </w:rPr>
  </w:style>
  <w:style w:type="character" w:customStyle="1" w:styleId="WW8Num3z0">
    <w:name w:val="WW8Num3z0"/>
    <w:uiPriority w:val="99"/>
    <w:rsid w:val="009120B0"/>
  </w:style>
  <w:style w:type="character" w:customStyle="1" w:styleId="WW8Num4z0">
    <w:name w:val="WW8Num4z0"/>
    <w:uiPriority w:val="99"/>
    <w:rsid w:val="009120B0"/>
    <w:rPr>
      <w:rFonts w:ascii="Symbol" w:hAnsi="Symbol" w:cs="Symbol"/>
    </w:rPr>
  </w:style>
  <w:style w:type="character" w:customStyle="1" w:styleId="WW8Num4z1">
    <w:name w:val="WW8Num4z1"/>
    <w:uiPriority w:val="99"/>
    <w:rsid w:val="009120B0"/>
    <w:rPr>
      <w:rFonts w:ascii="Courier New" w:hAnsi="Courier New" w:cs="Courier New"/>
    </w:rPr>
  </w:style>
  <w:style w:type="character" w:customStyle="1" w:styleId="WW8Num4z2">
    <w:name w:val="WW8Num4z2"/>
    <w:uiPriority w:val="99"/>
    <w:rsid w:val="009120B0"/>
    <w:rPr>
      <w:rFonts w:ascii="Wingdings" w:hAnsi="Wingdings" w:cs="Wingdings"/>
    </w:rPr>
  </w:style>
  <w:style w:type="character" w:customStyle="1" w:styleId="WW8Num5z0">
    <w:name w:val="WW8Num5z0"/>
    <w:uiPriority w:val="99"/>
    <w:rsid w:val="009120B0"/>
  </w:style>
  <w:style w:type="character" w:customStyle="1" w:styleId="WW8Num5z1">
    <w:name w:val="WW8Num5z1"/>
    <w:uiPriority w:val="99"/>
    <w:rsid w:val="009120B0"/>
  </w:style>
  <w:style w:type="character" w:customStyle="1" w:styleId="WW8Num5z2">
    <w:name w:val="WW8Num5z2"/>
    <w:uiPriority w:val="99"/>
    <w:rsid w:val="009120B0"/>
  </w:style>
  <w:style w:type="character" w:customStyle="1" w:styleId="WW8Num5z3">
    <w:name w:val="WW8Num5z3"/>
    <w:uiPriority w:val="99"/>
    <w:rsid w:val="009120B0"/>
  </w:style>
  <w:style w:type="character" w:customStyle="1" w:styleId="WW8Num5z4">
    <w:name w:val="WW8Num5z4"/>
    <w:uiPriority w:val="99"/>
    <w:rsid w:val="009120B0"/>
  </w:style>
  <w:style w:type="character" w:customStyle="1" w:styleId="WW8Num5z5">
    <w:name w:val="WW8Num5z5"/>
    <w:uiPriority w:val="99"/>
    <w:rsid w:val="009120B0"/>
  </w:style>
  <w:style w:type="character" w:customStyle="1" w:styleId="WW8Num5z6">
    <w:name w:val="WW8Num5z6"/>
    <w:uiPriority w:val="99"/>
    <w:rsid w:val="009120B0"/>
  </w:style>
  <w:style w:type="character" w:customStyle="1" w:styleId="WW8Num5z7">
    <w:name w:val="WW8Num5z7"/>
    <w:uiPriority w:val="99"/>
    <w:rsid w:val="009120B0"/>
  </w:style>
  <w:style w:type="character" w:customStyle="1" w:styleId="WW8Num5z8">
    <w:name w:val="WW8Num5z8"/>
    <w:uiPriority w:val="99"/>
    <w:rsid w:val="009120B0"/>
  </w:style>
  <w:style w:type="character" w:customStyle="1" w:styleId="WW8Num6z0">
    <w:name w:val="WW8Num6z0"/>
    <w:uiPriority w:val="99"/>
    <w:rsid w:val="009120B0"/>
  </w:style>
  <w:style w:type="character" w:customStyle="1" w:styleId="WW8Num6z1">
    <w:name w:val="WW8Num6z1"/>
    <w:uiPriority w:val="99"/>
    <w:rsid w:val="009120B0"/>
  </w:style>
  <w:style w:type="character" w:customStyle="1" w:styleId="WW8Num6z2">
    <w:name w:val="WW8Num6z2"/>
    <w:uiPriority w:val="99"/>
    <w:rsid w:val="009120B0"/>
  </w:style>
  <w:style w:type="character" w:customStyle="1" w:styleId="WW8Num6z3">
    <w:name w:val="WW8Num6z3"/>
    <w:uiPriority w:val="99"/>
    <w:rsid w:val="009120B0"/>
  </w:style>
  <w:style w:type="character" w:customStyle="1" w:styleId="WW8Num6z4">
    <w:name w:val="WW8Num6z4"/>
    <w:uiPriority w:val="99"/>
    <w:rsid w:val="009120B0"/>
  </w:style>
  <w:style w:type="character" w:customStyle="1" w:styleId="WW8Num6z5">
    <w:name w:val="WW8Num6z5"/>
    <w:uiPriority w:val="99"/>
    <w:rsid w:val="009120B0"/>
  </w:style>
  <w:style w:type="character" w:customStyle="1" w:styleId="WW8Num6z6">
    <w:name w:val="WW8Num6z6"/>
    <w:uiPriority w:val="99"/>
    <w:rsid w:val="009120B0"/>
  </w:style>
  <w:style w:type="character" w:customStyle="1" w:styleId="WW8Num6z7">
    <w:name w:val="WW8Num6z7"/>
    <w:uiPriority w:val="99"/>
    <w:rsid w:val="009120B0"/>
  </w:style>
  <w:style w:type="character" w:customStyle="1" w:styleId="WW8Num6z8">
    <w:name w:val="WW8Num6z8"/>
    <w:uiPriority w:val="99"/>
    <w:rsid w:val="009120B0"/>
  </w:style>
  <w:style w:type="character" w:customStyle="1" w:styleId="WW8Num7z0">
    <w:name w:val="WW8Num7z0"/>
    <w:uiPriority w:val="99"/>
    <w:rsid w:val="009120B0"/>
  </w:style>
  <w:style w:type="character" w:customStyle="1" w:styleId="WW8Num8z0">
    <w:name w:val="WW8Num8z0"/>
    <w:uiPriority w:val="99"/>
    <w:rsid w:val="009120B0"/>
  </w:style>
  <w:style w:type="character" w:customStyle="1" w:styleId="WW8Num8z1">
    <w:name w:val="WW8Num8z1"/>
    <w:uiPriority w:val="99"/>
    <w:rsid w:val="009120B0"/>
  </w:style>
  <w:style w:type="character" w:customStyle="1" w:styleId="WW8Num8z2">
    <w:name w:val="WW8Num8z2"/>
    <w:uiPriority w:val="99"/>
    <w:rsid w:val="009120B0"/>
  </w:style>
  <w:style w:type="character" w:customStyle="1" w:styleId="WW8Num8z3">
    <w:name w:val="WW8Num8z3"/>
    <w:uiPriority w:val="99"/>
    <w:rsid w:val="009120B0"/>
  </w:style>
  <w:style w:type="character" w:customStyle="1" w:styleId="WW8Num8z4">
    <w:name w:val="WW8Num8z4"/>
    <w:uiPriority w:val="99"/>
    <w:rsid w:val="009120B0"/>
  </w:style>
  <w:style w:type="character" w:customStyle="1" w:styleId="WW8Num8z5">
    <w:name w:val="WW8Num8z5"/>
    <w:uiPriority w:val="99"/>
    <w:rsid w:val="009120B0"/>
  </w:style>
  <w:style w:type="character" w:customStyle="1" w:styleId="WW8Num8z6">
    <w:name w:val="WW8Num8z6"/>
    <w:uiPriority w:val="99"/>
    <w:rsid w:val="009120B0"/>
  </w:style>
  <w:style w:type="character" w:customStyle="1" w:styleId="WW8Num8z7">
    <w:name w:val="WW8Num8z7"/>
    <w:uiPriority w:val="99"/>
    <w:rsid w:val="009120B0"/>
  </w:style>
  <w:style w:type="character" w:customStyle="1" w:styleId="WW8Num8z8">
    <w:name w:val="WW8Num8z8"/>
    <w:uiPriority w:val="99"/>
    <w:rsid w:val="009120B0"/>
  </w:style>
  <w:style w:type="character" w:customStyle="1" w:styleId="WW8Num9z0">
    <w:name w:val="WW8Num9z0"/>
    <w:uiPriority w:val="99"/>
    <w:rsid w:val="009120B0"/>
    <w:rPr>
      <w:rFonts w:ascii="Symbol" w:hAnsi="Symbol" w:cs="Symbol"/>
    </w:rPr>
  </w:style>
  <w:style w:type="character" w:customStyle="1" w:styleId="WW8Num9z1">
    <w:name w:val="WW8Num9z1"/>
    <w:uiPriority w:val="99"/>
    <w:rsid w:val="009120B0"/>
    <w:rPr>
      <w:rFonts w:ascii="Courier New" w:hAnsi="Courier New" w:cs="Courier New"/>
    </w:rPr>
  </w:style>
  <w:style w:type="character" w:customStyle="1" w:styleId="WW8Num9z2">
    <w:name w:val="WW8Num9z2"/>
    <w:uiPriority w:val="99"/>
    <w:rsid w:val="009120B0"/>
    <w:rPr>
      <w:rFonts w:ascii="Wingdings" w:hAnsi="Wingdings" w:cs="Wingdings"/>
    </w:rPr>
  </w:style>
  <w:style w:type="character" w:customStyle="1" w:styleId="WW8Num10z0">
    <w:name w:val="WW8Num10z0"/>
    <w:uiPriority w:val="99"/>
    <w:rsid w:val="009120B0"/>
  </w:style>
  <w:style w:type="character" w:customStyle="1" w:styleId="WW8Num11z0">
    <w:name w:val="WW8Num11z0"/>
    <w:uiPriority w:val="99"/>
    <w:rsid w:val="009120B0"/>
  </w:style>
  <w:style w:type="character" w:customStyle="1" w:styleId="WW8Num12z0">
    <w:name w:val="WW8Num12z0"/>
    <w:uiPriority w:val="99"/>
    <w:rsid w:val="009120B0"/>
  </w:style>
  <w:style w:type="character" w:customStyle="1" w:styleId="WW8Num13z0">
    <w:name w:val="WW8Num13z0"/>
    <w:uiPriority w:val="99"/>
    <w:rsid w:val="009120B0"/>
  </w:style>
  <w:style w:type="character" w:customStyle="1" w:styleId="WW8Num14z0">
    <w:name w:val="WW8Num14z0"/>
    <w:uiPriority w:val="99"/>
    <w:rsid w:val="009120B0"/>
  </w:style>
  <w:style w:type="character" w:customStyle="1" w:styleId="WW8Num14z1">
    <w:name w:val="WW8Num14z1"/>
    <w:uiPriority w:val="99"/>
    <w:rsid w:val="009120B0"/>
  </w:style>
  <w:style w:type="character" w:customStyle="1" w:styleId="WW8Num14z2">
    <w:name w:val="WW8Num14z2"/>
    <w:uiPriority w:val="99"/>
    <w:rsid w:val="009120B0"/>
  </w:style>
  <w:style w:type="character" w:customStyle="1" w:styleId="WW8Num14z3">
    <w:name w:val="WW8Num14z3"/>
    <w:uiPriority w:val="99"/>
    <w:rsid w:val="009120B0"/>
  </w:style>
  <w:style w:type="character" w:customStyle="1" w:styleId="WW8Num14z4">
    <w:name w:val="WW8Num14z4"/>
    <w:uiPriority w:val="99"/>
    <w:rsid w:val="009120B0"/>
  </w:style>
  <w:style w:type="character" w:customStyle="1" w:styleId="WW8Num14z5">
    <w:name w:val="WW8Num14z5"/>
    <w:uiPriority w:val="99"/>
    <w:rsid w:val="009120B0"/>
  </w:style>
  <w:style w:type="character" w:customStyle="1" w:styleId="WW8Num14z6">
    <w:name w:val="WW8Num14z6"/>
    <w:uiPriority w:val="99"/>
    <w:rsid w:val="009120B0"/>
  </w:style>
  <w:style w:type="character" w:customStyle="1" w:styleId="WW8Num14z7">
    <w:name w:val="WW8Num14z7"/>
    <w:uiPriority w:val="99"/>
    <w:rsid w:val="009120B0"/>
  </w:style>
  <w:style w:type="character" w:customStyle="1" w:styleId="WW8Num14z8">
    <w:name w:val="WW8Num14z8"/>
    <w:uiPriority w:val="99"/>
    <w:rsid w:val="009120B0"/>
  </w:style>
  <w:style w:type="character" w:customStyle="1" w:styleId="WW8Num15z0">
    <w:name w:val="WW8Num15z0"/>
    <w:uiPriority w:val="99"/>
    <w:rsid w:val="009120B0"/>
  </w:style>
  <w:style w:type="character" w:customStyle="1" w:styleId="WW8Num16z0">
    <w:name w:val="WW8Num16z0"/>
    <w:uiPriority w:val="99"/>
    <w:rsid w:val="009120B0"/>
  </w:style>
  <w:style w:type="character" w:customStyle="1" w:styleId="WW8Num16z1">
    <w:name w:val="WW8Num16z1"/>
    <w:uiPriority w:val="99"/>
    <w:rsid w:val="009120B0"/>
  </w:style>
  <w:style w:type="character" w:customStyle="1" w:styleId="WW8Num16z2">
    <w:name w:val="WW8Num16z2"/>
    <w:uiPriority w:val="99"/>
    <w:rsid w:val="009120B0"/>
  </w:style>
  <w:style w:type="character" w:customStyle="1" w:styleId="WW8Num16z3">
    <w:name w:val="WW8Num16z3"/>
    <w:uiPriority w:val="99"/>
    <w:rsid w:val="009120B0"/>
  </w:style>
  <w:style w:type="character" w:customStyle="1" w:styleId="WW8Num16z4">
    <w:name w:val="WW8Num16z4"/>
    <w:uiPriority w:val="99"/>
    <w:rsid w:val="009120B0"/>
  </w:style>
  <w:style w:type="character" w:customStyle="1" w:styleId="WW8Num16z5">
    <w:name w:val="WW8Num16z5"/>
    <w:uiPriority w:val="99"/>
    <w:rsid w:val="009120B0"/>
  </w:style>
  <w:style w:type="character" w:customStyle="1" w:styleId="WW8Num16z6">
    <w:name w:val="WW8Num16z6"/>
    <w:uiPriority w:val="99"/>
    <w:rsid w:val="009120B0"/>
  </w:style>
  <w:style w:type="character" w:customStyle="1" w:styleId="WW8Num16z7">
    <w:name w:val="WW8Num16z7"/>
    <w:uiPriority w:val="99"/>
    <w:rsid w:val="009120B0"/>
  </w:style>
  <w:style w:type="character" w:customStyle="1" w:styleId="WW8Num16z8">
    <w:name w:val="WW8Num16z8"/>
    <w:uiPriority w:val="99"/>
    <w:rsid w:val="009120B0"/>
  </w:style>
  <w:style w:type="character" w:customStyle="1" w:styleId="WW8Num17z0">
    <w:name w:val="WW8Num17z0"/>
    <w:uiPriority w:val="99"/>
    <w:rsid w:val="009120B0"/>
  </w:style>
  <w:style w:type="character" w:customStyle="1" w:styleId="WW8Num17z1">
    <w:name w:val="WW8Num17z1"/>
    <w:uiPriority w:val="99"/>
    <w:rsid w:val="009120B0"/>
  </w:style>
  <w:style w:type="character" w:customStyle="1" w:styleId="WW8Num17z2">
    <w:name w:val="WW8Num17z2"/>
    <w:uiPriority w:val="99"/>
    <w:rsid w:val="009120B0"/>
  </w:style>
  <w:style w:type="character" w:customStyle="1" w:styleId="WW8Num17z3">
    <w:name w:val="WW8Num17z3"/>
    <w:uiPriority w:val="99"/>
    <w:rsid w:val="009120B0"/>
  </w:style>
  <w:style w:type="character" w:customStyle="1" w:styleId="WW8Num17z4">
    <w:name w:val="WW8Num17z4"/>
    <w:uiPriority w:val="99"/>
    <w:rsid w:val="009120B0"/>
  </w:style>
  <w:style w:type="character" w:customStyle="1" w:styleId="WW8Num17z5">
    <w:name w:val="WW8Num17z5"/>
    <w:uiPriority w:val="99"/>
    <w:rsid w:val="009120B0"/>
  </w:style>
  <w:style w:type="character" w:customStyle="1" w:styleId="WW8Num17z6">
    <w:name w:val="WW8Num17z6"/>
    <w:uiPriority w:val="99"/>
    <w:rsid w:val="009120B0"/>
  </w:style>
  <w:style w:type="character" w:customStyle="1" w:styleId="WW8Num17z7">
    <w:name w:val="WW8Num17z7"/>
    <w:uiPriority w:val="99"/>
    <w:rsid w:val="009120B0"/>
  </w:style>
  <w:style w:type="character" w:customStyle="1" w:styleId="WW8Num17z8">
    <w:name w:val="WW8Num17z8"/>
    <w:uiPriority w:val="99"/>
    <w:rsid w:val="009120B0"/>
  </w:style>
  <w:style w:type="character" w:customStyle="1" w:styleId="WW8Num18z0">
    <w:name w:val="WW8Num18z0"/>
    <w:uiPriority w:val="99"/>
    <w:rsid w:val="009120B0"/>
  </w:style>
  <w:style w:type="character" w:customStyle="1" w:styleId="WW8Num18z1">
    <w:name w:val="WW8Num18z1"/>
    <w:uiPriority w:val="99"/>
    <w:rsid w:val="009120B0"/>
  </w:style>
  <w:style w:type="character" w:customStyle="1" w:styleId="WW8Num18z2">
    <w:name w:val="WW8Num18z2"/>
    <w:uiPriority w:val="99"/>
    <w:rsid w:val="009120B0"/>
  </w:style>
  <w:style w:type="character" w:customStyle="1" w:styleId="WW8Num18z3">
    <w:name w:val="WW8Num18z3"/>
    <w:uiPriority w:val="99"/>
    <w:rsid w:val="009120B0"/>
  </w:style>
  <w:style w:type="character" w:customStyle="1" w:styleId="WW8Num18z4">
    <w:name w:val="WW8Num18z4"/>
    <w:uiPriority w:val="99"/>
    <w:rsid w:val="009120B0"/>
  </w:style>
  <w:style w:type="character" w:customStyle="1" w:styleId="WW8Num18z5">
    <w:name w:val="WW8Num18z5"/>
    <w:uiPriority w:val="99"/>
    <w:rsid w:val="009120B0"/>
  </w:style>
  <w:style w:type="character" w:customStyle="1" w:styleId="WW8Num18z6">
    <w:name w:val="WW8Num18z6"/>
    <w:uiPriority w:val="99"/>
    <w:rsid w:val="009120B0"/>
  </w:style>
  <w:style w:type="character" w:customStyle="1" w:styleId="WW8Num18z7">
    <w:name w:val="WW8Num18z7"/>
    <w:uiPriority w:val="99"/>
    <w:rsid w:val="009120B0"/>
  </w:style>
  <w:style w:type="character" w:customStyle="1" w:styleId="WW8Num18z8">
    <w:name w:val="WW8Num18z8"/>
    <w:uiPriority w:val="99"/>
    <w:rsid w:val="009120B0"/>
  </w:style>
  <w:style w:type="character" w:customStyle="1" w:styleId="WW8Num19z0">
    <w:name w:val="WW8Num19z0"/>
    <w:uiPriority w:val="99"/>
    <w:rsid w:val="009120B0"/>
  </w:style>
  <w:style w:type="character" w:customStyle="1" w:styleId="WW8Num20z0">
    <w:name w:val="WW8Num20z0"/>
    <w:uiPriority w:val="99"/>
    <w:rsid w:val="009120B0"/>
  </w:style>
  <w:style w:type="character" w:customStyle="1" w:styleId="WW8Num21z0">
    <w:name w:val="WW8Num21z0"/>
    <w:uiPriority w:val="99"/>
    <w:rsid w:val="009120B0"/>
    <w:rPr>
      <w:rFonts w:ascii="Arial" w:hAnsi="Arial" w:cs="Arial"/>
    </w:rPr>
  </w:style>
  <w:style w:type="character" w:customStyle="1" w:styleId="WW8Num22z0">
    <w:name w:val="WW8Num22z0"/>
    <w:uiPriority w:val="99"/>
    <w:rsid w:val="009120B0"/>
  </w:style>
  <w:style w:type="character" w:customStyle="1" w:styleId="WW8Num23z0">
    <w:name w:val="WW8Num23z0"/>
    <w:uiPriority w:val="99"/>
    <w:rsid w:val="009120B0"/>
  </w:style>
  <w:style w:type="character" w:customStyle="1" w:styleId="WW8Num24z0">
    <w:name w:val="WW8Num24z0"/>
    <w:uiPriority w:val="99"/>
    <w:rsid w:val="009120B0"/>
  </w:style>
  <w:style w:type="character" w:customStyle="1" w:styleId="WW8Num24z1">
    <w:name w:val="WW8Num24z1"/>
    <w:uiPriority w:val="99"/>
    <w:rsid w:val="009120B0"/>
  </w:style>
  <w:style w:type="character" w:customStyle="1" w:styleId="WW8Num24z2">
    <w:name w:val="WW8Num24z2"/>
    <w:uiPriority w:val="99"/>
    <w:rsid w:val="009120B0"/>
  </w:style>
  <w:style w:type="character" w:customStyle="1" w:styleId="WW8Num24z3">
    <w:name w:val="WW8Num24z3"/>
    <w:uiPriority w:val="99"/>
    <w:rsid w:val="009120B0"/>
  </w:style>
  <w:style w:type="character" w:customStyle="1" w:styleId="WW8Num24z4">
    <w:name w:val="WW8Num24z4"/>
    <w:uiPriority w:val="99"/>
    <w:rsid w:val="009120B0"/>
  </w:style>
  <w:style w:type="character" w:customStyle="1" w:styleId="WW8Num24z5">
    <w:name w:val="WW8Num24z5"/>
    <w:uiPriority w:val="99"/>
    <w:rsid w:val="009120B0"/>
  </w:style>
  <w:style w:type="character" w:customStyle="1" w:styleId="WW8Num24z6">
    <w:name w:val="WW8Num24z6"/>
    <w:uiPriority w:val="99"/>
    <w:rsid w:val="009120B0"/>
  </w:style>
  <w:style w:type="character" w:customStyle="1" w:styleId="WW8Num24z7">
    <w:name w:val="WW8Num24z7"/>
    <w:uiPriority w:val="99"/>
    <w:rsid w:val="009120B0"/>
  </w:style>
  <w:style w:type="character" w:customStyle="1" w:styleId="WW8Num24z8">
    <w:name w:val="WW8Num24z8"/>
    <w:uiPriority w:val="99"/>
    <w:rsid w:val="009120B0"/>
  </w:style>
  <w:style w:type="character" w:customStyle="1" w:styleId="WW8Num25z0">
    <w:name w:val="WW8Num25z0"/>
    <w:uiPriority w:val="99"/>
    <w:rsid w:val="009120B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120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120B0"/>
    <w:rPr>
      <w:rFonts w:ascii="Wingdings" w:hAnsi="Wingdings" w:cs="Wingdings"/>
    </w:rPr>
  </w:style>
  <w:style w:type="character" w:customStyle="1" w:styleId="WW8Num25z3">
    <w:name w:val="WW8Num25z3"/>
    <w:uiPriority w:val="99"/>
    <w:rsid w:val="009120B0"/>
    <w:rPr>
      <w:rFonts w:ascii="Symbol" w:hAnsi="Symbol" w:cs="Symbol"/>
    </w:rPr>
  </w:style>
  <w:style w:type="character" w:customStyle="1" w:styleId="WW8Num26z0">
    <w:name w:val="WW8Num26z0"/>
    <w:uiPriority w:val="99"/>
    <w:rsid w:val="009120B0"/>
  </w:style>
  <w:style w:type="character" w:customStyle="1" w:styleId="WW8Num27z0">
    <w:name w:val="WW8Num27z0"/>
    <w:uiPriority w:val="99"/>
    <w:rsid w:val="009120B0"/>
  </w:style>
  <w:style w:type="character" w:customStyle="1" w:styleId="WW8Num27z1">
    <w:name w:val="WW8Num27z1"/>
    <w:uiPriority w:val="99"/>
    <w:rsid w:val="009120B0"/>
    <w:rPr>
      <w:rFonts w:ascii="Arial" w:hAnsi="Arial" w:cs="Arial"/>
    </w:rPr>
  </w:style>
  <w:style w:type="character" w:customStyle="1" w:styleId="WW8Num28z0">
    <w:name w:val="WW8Num28z0"/>
    <w:uiPriority w:val="99"/>
    <w:rsid w:val="009120B0"/>
    <w:rPr>
      <w:sz w:val="20"/>
      <w:szCs w:val="20"/>
    </w:rPr>
  </w:style>
  <w:style w:type="character" w:customStyle="1" w:styleId="WW8Num28z1">
    <w:name w:val="WW8Num28z1"/>
    <w:uiPriority w:val="99"/>
    <w:rsid w:val="009120B0"/>
  </w:style>
  <w:style w:type="character" w:customStyle="1" w:styleId="WW8Num29z0">
    <w:name w:val="WW8Num29z0"/>
    <w:uiPriority w:val="99"/>
    <w:rsid w:val="009120B0"/>
  </w:style>
  <w:style w:type="character" w:customStyle="1" w:styleId="WW8Num29z1">
    <w:name w:val="WW8Num29z1"/>
    <w:uiPriority w:val="99"/>
    <w:rsid w:val="009120B0"/>
    <w:rPr>
      <w:rFonts w:ascii="Arial" w:hAnsi="Arial" w:cs="Arial"/>
    </w:rPr>
  </w:style>
  <w:style w:type="character" w:customStyle="1" w:styleId="WW8Num30z0">
    <w:name w:val="WW8Num30z0"/>
    <w:uiPriority w:val="99"/>
    <w:rsid w:val="009120B0"/>
  </w:style>
  <w:style w:type="character" w:customStyle="1" w:styleId="WW8Num30z1">
    <w:name w:val="WW8Num30z1"/>
    <w:uiPriority w:val="99"/>
    <w:rsid w:val="009120B0"/>
  </w:style>
  <w:style w:type="character" w:customStyle="1" w:styleId="WW8Num30z2">
    <w:name w:val="WW8Num30z2"/>
    <w:uiPriority w:val="99"/>
    <w:rsid w:val="009120B0"/>
  </w:style>
  <w:style w:type="character" w:customStyle="1" w:styleId="WW8Num30z3">
    <w:name w:val="WW8Num30z3"/>
    <w:uiPriority w:val="99"/>
    <w:rsid w:val="009120B0"/>
  </w:style>
  <w:style w:type="character" w:customStyle="1" w:styleId="WW8Num30z4">
    <w:name w:val="WW8Num30z4"/>
    <w:uiPriority w:val="99"/>
    <w:rsid w:val="009120B0"/>
  </w:style>
  <w:style w:type="character" w:customStyle="1" w:styleId="WW8Num30z5">
    <w:name w:val="WW8Num30z5"/>
    <w:uiPriority w:val="99"/>
    <w:rsid w:val="009120B0"/>
  </w:style>
  <w:style w:type="character" w:customStyle="1" w:styleId="WW8Num30z6">
    <w:name w:val="WW8Num30z6"/>
    <w:uiPriority w:val="99"/>
    <w:rsid w:val="009120B0"/>
  </w:style>
  <w:style w:type="character" w:customStyle="1" w:styleId="WW8Num30z7">
    <w:name w:val="WW8Num30z7"/>
    <w:uiPriority w:val="99"/>
    <w:rsid w:val="009120B0"/>
  </w:style>
  <w:style w:type="character" w:customStyle="1" w:styleId="WW8Num30z8">
    <w:name w:val="WW8Num30z8"/>
    <w:uiPriority w:val="99"/>
    <w:rsid w:val="009120B0"/>
  </w:style>
  <w:style w:type="character" w:customStyle="1" w:styleId="WW8Num31z0">
    <w:name w:val="WW8Num31z0"/>
    <w:uiPriority w:val="99"/>
    <w:rsid w:val="009120B0"/>
  </w:style>
  <w:style w:type="character" w:customStyle="1" w:styleId="Bekezdsalapbettpusa1">
    <w:name w:val="Bekezdés alapbetűtípusa1"/>
    <w:uiPriority w:val="99"/>
    <w:rsid w:val="009120B0"/>
  </w:style>
  <w:style w:type="character" w:customStyle="1" w:styleId="Cmsor1Char">
    <w:name w:val="Címsor 1 Char"/>
    <w:uiPriority w:val="99"/>
    <w:rsid w:val="009120B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9120B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120B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120B0"/>
  </w:style>
  <w:style w:type="character" w:customStyle="1" w:styleId="SzvegtrzsChar">
    <w:name w:val="Szövegtörzs Char"/>
    <w:uiPriority w:val="99"/>
    <w:rsid w:val="009120B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120B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120B0"/>
    <w:rPr>
      <w:b/>
      <w:bCs/>
      <w:lang w:val="hu-HU"/>
    </w:rPr>
  </w:style>
  <w:style w:type="character" w:customStyle="1" w:styleId="Cmsor2Char">
    <w:name w:val="Címsor 2 Char"/>
    <w:uiPriority w:val="99"/>
    <w:rsid w:val="009120B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120B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120B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120B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120B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120B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120B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9120B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0B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120B0"/>
  </w:style>
  <w:style w:type="paragraph" w:styleId="Caption">
    <w:name w:val="caption"/>
    <w:basedOn w:val="Normal"/>
    <w:uiPriority w:val="99"/>
    <w:qFormat/>
    <w:rsid w:val="009120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120B0"/>
    <w:pPr>
      <w:suppressLineNumbers/>
    </w:pPr>
  </w:style>
  <w:style w:type="paragraph" w:customStyle="1" w:styleId="cm">
    <w:name w:val="c’m"/>
    <w:basedOn w:val="Heading1"/>
    <w:uiPriority w:val="99"/>
    <w:rsid w:val="009120B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120B0"/>
    <w:pPr>
      <w:jc w:val="both"/>
    </w:pPr>
    <w:rPr>
      <w:b/>
      <w:bCs/>
    </w:rPr>
  </w:style>
  <w:style w:type="paragraph" w:customStyle="1" w:styleId="Default">
    <w:name w:val="Default"/>
    <w:uiPriority w:val="99"/>
    <w:rsid w:val="009120B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120B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120B0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9120B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120B0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20B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361</Words>
  <Characters>2492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2017-06-12T15:27:00Z</dcterms:created>
  <dcterms:modified xsi:type="dcterms:W3CDTF">2017-06-12T15:27:00Z</dcterms:modified>
</cp:coreProperties>
</file>