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4E203A" w14:paraId="6901DA05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32FEA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1. Course title:</w:t>
            </w:r>
            <w:r w:rsidRPr="004E203A">
              <w:rPr>
                <w:szCs w:val="20"/>
                <w:lang w:val="en-GB"/>
              </w:rPr>
              <w:t xml:space="preserve"> </w:t>
            </w:r>
            <w:r w:rsidR="0075200E">
              <w:rPr>
                <w:color w:val="000000"/>
                <w:szCs w:val="20"/>
                <w:lang w:val="en-GB"/>
              </w:rPr>
              <w:t>Anatomy I.</w:t>
            </w:r>
          </w:p>
        </w:tc>
      </w:tr>
      <w:tr w:rsidR="00666AA6" w:rsidRPr="004E203A" w14:paraId="6D728C49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5E157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58C0728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CC9DF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96BD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3. Type (lecture, practice etc.):</w:t>
            </w:r>
            <w:r w:rsidRPr="004E203A">
              <w:rPr>
                <w:lang w:val="en-GB"/>
              </w:rPr>
              <w:t xml:space="preserve"> lecture</w:t>
            </w:r>
          </w:p>
        </w:tc>
      </w:tr>
      <w:tr w:rsidR="00666AA6" w:rsidRPr="004E203A" w14:paraId="4DA238E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B4567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19B24A8" w14:textId="7777777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E4132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4. Contact hours:</w:t>
            </w:r>
            <w:r w:rsidRPr="004E203A">
              <w:rPr>
                <w:rStyle w:val="Szvegtrzs2Char"/>
                <w:b w:val="0"/>
                <w:lang w:val="en-GB"/>
              </w:rPr>
              <w:t xml:space="preserve"> 2 hours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r w:rsidRPr="004E203A">
              <w:rPr>
                <w:bCs/>
                <w:lang w:val="en-GB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8135A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5. Number of credits (ECTS):</w:t>
            </w:r>
            <w:r w:rsidRPr="004E203A">
              <w:rPr>
                <w:bCs/>
                <w:lang w:val="en-GB"/>
              </w:rPr>
              <w:t xml:space="preserve"> 2</w:t>
            </w:r>
          </w:p>
        </w:tc>
      </w:tr>
      <w:tr w:rsidR="00666AA6" w:rsidRPr="004E203A" w14:paraId="380BAEE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A2D60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1A1C3FE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3B3" w14:textId="1D5B906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6. Preliminary conditions (max. 3): </w:t>
            </w:r>
            <w:r w:rsidR="0038128F">
              <w:rPr>
                <w:lang w:val="en-GB"/>
              </w:rPr>
              <w:t>-</w:t>
            </w:r>
          </w:p>
          <w:p w14:paraId="67692FD1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495C644E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14:paraId="7880D614" w14:textId="77777777" w:rsidR="00666AA6" w:rsidRPr="004E203A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</w:tc>
      </w:tr>
      <w:tr w:rsidR="00666AA6" w:rsidRPr="004E203A" w14:paraId="352FA45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88B2A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C94E36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FCFD4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7. Announced:</w:t>
            </w:r>
            <w:r w:rsidRPr="004E203A">
              <w:rPr>
                <w:b/>
                <w:bCs/>
                <w:lang w:val="en-GB"/>
              </w:rPr>
              <w:t xml:space="preserve"> </w:t>
            </w:r>
            <w:bookmarkStart w:id="0" w:name="__Fieldmark__45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0"/>
            <w:r w:rsidRPr="004E203A">
              <w:rPr>
                <w:lang w:val="en-GB"/>
              </w:rPr>
              <w:t xml:space="preserve">fall semester, </w:t>
            </w:r>
            <w:bookmarkStart w:id="1" w:name="__Fieldmark__46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1"/>
            <w:r w:rsidRPr="004E203A">
              <w:rPr>
                <w:lang w:val="en-GB"/>
              </w:rPr>
              <w:t xml:space="preserve">spring semester, </w:t>
            </w:r>
            <w:bookmarkStart w:id="2" w:name="__Fieldmark__47_1016521800"/>
            <w:r w:rsidRPr="004E203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E203A">
              <w:rPr>
                <w:lang w:val="en-GB"/>
              </w:rPr>
              <w:instrText xml:space="preserve"> FORMCHECKBOX </w:instrText>
            </w:r>
            <w:r w:rsidRPr="004E203A">
              <w:rPr>
                <w:lang w:val="en-GB"/>
              </w:rPr>
            </w:r>
            <w:r w:rsidRPr="004E203A">
              <w:rPr>
                <w:lang w:val="en-GB"/>
              </w:rPr>
              <w:fldChar w:fldCharType="end"/>
            </w:r>
            <w:bookmarkEnd w:id="2"/>
            <w:r w:rsidRPr="004E203A">
              <w:rPr>
                <w:lang w:val="en-GB"/>
              </w:rPr>
              <w:t xml:space="preserve">both </w:t>
            </w:r>
          </w:p>
        </w:tc>
      </w:tr>
      <w:tr w:rsidR="00666AA6" w:rsidRPr="004E203A" w14:paraId="2B60AB2F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4320A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67BD35CC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40629" w14:textId="3A9B8ADA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8. Limit for participants:</w:t>
            </w:r>
            <w:r w:rsidR="0038128F">
              <w:rPr>
                <w:lang w:val="en-GB"/>
              </w:rPr>
              <w:t xml:space="preserve"> </w:t>
            </w:r>
          </w:p>
        </w:tc>
      </w:tr>
      <w:tr w:rsidR="00666AA6" w:rsidRPr="004E203A" w14:paraId="1EEF8541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5CA52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0760EBB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7E3CE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10. Responsible teacher (faculty, institute and department):</w:t>
            </w:r>
            <w:r w:rsidRPr="004E203A">
              <w:rPr>
                <w:b/>
                <w:bCs/>
                <w:lang w:val="en-GB"/>
              </w:rPr>
              <w:t xml:space="preserve"> </w:t>
            </w:r>
          </w:p>
          <w:p w14:paraId="264B43D5" w14:textId="5F1F4942" w:rsidR="00666AA6" w:rsidRPr="004E203A" w:rsidRDefault="0038128F" w:rsidP="0038128F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GB"/>
              </w:rPr>
            </w:pPr>
            <w:proofErr w:type="spellStart"/>
            <w:r>
              <w:rPr>
                <w:lang w:val="en-GB"/>
              </w:rPr>
              <w:t>Róbert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Gábriel</w:t>
            </w:r>
            <w:proofErr w:type="spellEnd"/>
            <w:r w:rsidR="001154D6" w:rsidRPr="004E203A">
              <w:rPr>
                <w:lang w:val="en-GB"/>
              </w:rPr>
              <w:t xml:space="preserve"> PhD </w:t>
            </w:r>
            <w:r w:rsidR="00666AA6" w:rsidRPr="004E203A">
              <w:rPr>
                <w:lang w:val="en-GB"/>
              </w:rPr>
              <w:t xml:space="preserve">(Faculty of Science, Institute of </w:t>
            </w:r>
            <w:r>
              <w:rPr>
                <w:lang w:val="en-GB"/>
              </w:rPr>
              <w:t>Biology, Department of</w:t>
            </w:r>
            <w:r w:rsidRPr="0038128F">
              <w:rPr>
                <w:lang w:val="en-GB"/>
              </w:rPr>
              <w:t xml:space="preserve"> Exp</w:t>
            </w:r>
            <w:r>
              <w:rPr>
                <w:lang w:val="en-GB"/>
              </w:rPr>
              <w:t>erimental</w:t>
            </w:r>
            <w:r w:rsidRPr="0038128F">
              <w:rPr>
                <w:lang w:val="en-GB"/>
              </w:rPr>
              <w:t xml:space="preserve"> Zoology and Neurobiology</w:t>
            </w:r>
            <w:r w:rsidR="00666AA6" w:rsidRPr="004E203A">
              <w:rPr>
                <w:lang w:val="en-GB"/>
              </w:rPr>
              <w:t xml:space="preserve">) </w:t>
            </w:r>
          </w:p>
        </w:tc>
      </w:tr>
      <w:tr w:rsidR="00666AA6" w:rsidRPr="004E203A" w14:paraId="31AB9886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FF94B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1CCA2E1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72433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0471FF" w14:textId="54A187F9" w:rsidR="00666AA6" w:rsidRPr="004E203A" w:rsidRDefault="00666AA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GB"/>
              </w:rPr>
            </w:pPr>
            <w:proofErr w:type="spellStart"/>
            <w:r w:rsidRPr="004E203A">
              <w:rPr>
                <w:lang w:val="en-GB"/>
              </w:rPr>
              <w:t>Dr</w:t>
            </w:r>
            <w:r w:rsidR="00C505A4">
              <w:rPr>
                <w:lang w:val="en-GB"/>
              </w:rPr>
              <w:t>.</w:t>
            </w:r>
            <w:proofErr w:type="spellEnd"/>
            <w:r w:rsidR="005675DD">
              <w:rPr>
                <w:lang w:val="en-GB"/>
              </w:rPr>
              <w:t xml:space="preserve"> </w:t>
            </w:r>
            <w:proofErr w:type="spellStart"/>
            <w:r w:rsidR="005675DD">
              <w:rPr>
                <w:lang w:val="en-GB"/>
              </w:rPr>
              <w:t>Róbert</w:t>
            </w:r>
            <w:proofErr w:type="spellEnd"/>
            <w:r w:rsidR="005675DD">
              <w:rPr>
                <w:lang w:val="en-GB"/>
              </w:rPr>
              <w:t xml:space="preserve"> GÁBRIEL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629B0" w14:textId="1B196F35" w:rsidR="00666AA6" w:rsidRPr="004E203A" w:rsidRDefault="005675D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="00666AA6" w:rsidRPr="004E203A">
              <w:rPr>
                <w:lang w:val="en-GB"/>
              </w:rPr>
              <w:t xml:space="preserve"> %</w:t>
            </w:r>
          </w:p>
        </w:tc>
      </w:tr>
      <w:tr w:rsidR="00666AA6" w:rsidRPr="004E203A" w14:paraId="23916FA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5EFA9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7E3AF" w14:textId="5EDCCA4F" w:rsidR="00666AA6" w:rsidRPr="004E203A" w:rsidRDefault="005675DD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  <w:r>
              <w:rPr>
                <w:lang w:val="en-GB"/>
              </w:rPr>
              <w:t>Petra MAYER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6A0BF" w14:textId="056AAA80" w:rsidR="00666AA6" w:rsidRPr="004E203A" w:rsidRDefault="005675DD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  <w:r>
              <w:rPr>
                <w:lang w:val="en-GB"/>
              </w:rPr>
              <w:t>90</w:t>
            </w:r>
            <w:r w:rsidR="00C505A4">
              <w:rPr>
                <w:lang w:val="en-GB"/>
              </w:rPr>
              <w:t xml:space="preserve"> %</w:t>
            </w:r>
          </w:p>
        </w:tc>
      </w:tr>
      <w:tr w:rsidR="00666AA6" w:rsidRPr="004E203A" w14:paraId="1465D34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4BF85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41C19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6A933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1FA8E02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65AA1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F892F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C0D7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383FEB6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D2A04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1A51C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GB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7EBDB" w14:textId="77777777" w:rsidR="00666AA6" w:rsidRPr="004E203A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GB"/>
              </w:rPr>
            </w:pPr>
          </w:p>
        </w:tc>
      </w:tr>
      <w:tr w:rsidR="00666AA6" w:rsidRPr="004E203A" w14:paraId="3204C63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5B245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86F8B35" w14:textId="7777777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56BA5" w14:textId="26CAAA50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12. Language:</w:t>
            </w:r>
            <w:r w:rsidRPr="004E203A">
              <w:rPr>
                <w:b/>
                <w:bCs/>
                <w:szCs w:val="20"/>
                <w:lang w:val="en-GB"/>
              </w:rPr>
              <w:t xml:space="preserve"> </w:t>
            </w:r>
            <w:r w:rsidR="00D91181">
              <w:rPr>
                <w:szCs w:val="20"/>
                <w:lang w:val="en-GB"/>
              </w:rPr>
              <w:t>English</w:t>
            </w:r>
          </w:p>
        </w:tc>
      </w:tr>
      <w:tr w:rsidR="00666AA6" w:rsidRPr="004E203A" w14:paraId="55F90C2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C4A3E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0C8E24C6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34580" w14:textId="77777777" w:rsidR="00666AA6" w:rsidRPr="004E203A" w:rsidRDefault="00666AA6">
            <w:pPr>
              <w:pStyle w:val="Szvegtrzs21"/>
              <w:rPr>
                <w:b w:val="0"/>
                <w:lang w:val="en-GB"/>
              </w:rPr>
            </w:pPr>
            <w:r w:rsidRPr="004E203A">
              <w:rPr>
                <w:lang w:val="en-GB"/>
              </w:rPr>
              <w:t xml:space="preserve">13. Course objectives and/or learning outcomes: </w:t>
            </w:r>
          </w:p>
          <w:p w14:paraId="6B9E0E79" w14:textId="7B03E250" w:rsidR="00666AA6" w:rsidRDefault="00C505A4" w:rsidP="00C505A4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 </w:t>
            </w:r>
            <w:r w:rsidR="0073469F" w:rsidRPr="0073469F">
              <w:rPr>
                <w:b w:val="0"/>
                <w:lang w:val="en-GB"/>
              </w:rPr>
              <w:t>The aim of the course is to familiarize</w:t>
            </w:r>
            <w:r w:rsidR="002E4A5E">
              <w:rPr>
                <w:b w:val="0"/>
                <w:lang w:val="en-GB"/>
              </w:rPr>
              <w:t xml:space="preserve"> students with</w:t>
            </w:r>
            <w:r w:rsidR="0073469F" w:rsidRPr="0073469F">
              <w:rPr>
                <w:b w:val="0"/>
                <w:lang w:val="en-GB"/>
              </w:rPr>
              <w:t xml:space="preserve"> the structure and </w:t>
            </w:r>
            <w:r w:rsidR="0073469F">
              <w:rPr>
                <w:b w:val="0"/>
                <w:lang w:val="en-GB"/>
              </w:rPr>
              <w:t xml:space="preserve">the </w:t>
            </w:r>
            <w:r w:rsidR="005814D0">
              <w:rPr>
                <w:b w:val="0"/>
                <w:lang w:val="en-GB"/>
              </w:rPr>
              <w:t>build-up</w:t>
            </w:r>
            <w:r w:rsidR="0073469F" w:rsidRPr="0073469F">
              <w:rPr>
                <w:b w:val="0"/>
                <w:lang w:val="en-GB"/>
              </w:rPr>
              <w:t xml:space="preserve"> of the human body, the anatomy of the skeletal system and the muscular system, as well as the anatomical structure and main function </w:t>
            </w:r>
            <w:proofErr w:type="gramStart"/>
            <w:r w:rsidR="0073469F" w:rsidRPr="0073469F">
              <w:rPr>
                <w:b w:val="0"/>
                <w:lang w:val="en-GB"/>
              </w:rPr>
              <w:t>of  the</w:t>
            </w:r>
            <w:proofErr w:type="gramEnd"/>
            <w:r w:rsidR="0073469F" w:rsidRPr="0073469F">
              <w:rPr>
                <w:b w:val="0"/>
                <w:lang w:val="en-GB"/>
              </w:rPr>
              <w:t xml:space="preserve"> circulatory system </w:t>
            </w:r>
            <w:r w:rsidR="002E4A5E">
              <w:rPr>
                <w:b w:val="0"/>
                <w:lang w:val="en-GB"/>
              </w:rPr>
              <w:t>to</w:t>
            </w:r>
            <w:r w:rsidR="0073469F" w:rsidRPr="0073469F">
              <w:rPr>
                <w:b w:val="0"/>
                <w:lang w:val="en-GB"/>
              </w:rPr>
              <w:t xml:space="preserve"> acquire important relationships</w:t>
            </w:r>
            <w:r w:rsidR="002E4A5E">
              <w:rPr>
                <w:b w:val="0"/>
                <w:lang w:val="en-GB"/>
              </w:rPr>
              <w:t xml:space="preserve"> for further studies</w:t>
            </w:r>
            <w:r w:rsidR="0073469F">
              <w:rPr>
                <w:b w:val="0"/>
                <w:lang w:val="en-GB"/>
              </w:rPr>
              <w:t>.</w:t>
            </w:r>
          </w:p>
          <w:p w14:paraId="299E2308" w14:textId="552D2FD0" w:rsidR="00C505A4" w:rsidRPr="004E203A" w:rsidRDefault="002E4A5E" w:rsidP="00C505A4"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Understanding</w:t>
            </w:r>
            <w:r w:rsidR="00C334DE" w:rsidRPr="00C334DE">
              <w:rPr>
                <w:b w:val="0"/>
                <w:lang w:val="en-GB"/>
              </w:rPr>
              <w:t xml:space="preserve"> the anatomy of the motion systems is essential for the </w:t>
            </w:r>
            <w:r>
              <w:rPr>
                <w:b w:val="0"/>
                <w:lang w:val="en-GB"/>
              </w:rPr>
              <w:t>building</w:t>
            </w:r>
            <w:r w:rsidR="00C334DE">
              <w:rPr>
                <w:b w:val="0"/>
                <w:lang w:val="en-GB"/>
              </w:rPr>
              <w:t xml:space="preserve"> of physiological and sport</w:t>
            </w:r>
            <w:r w:rsidR="00C947EB">
              <w:rPr>
                <w:b w:val="0"/>
                <w:lang w:val="en-GB"/>
              </w:rPr>
              <w:t xml:space="preserve"> </w:t>
            </w:r>
            <w:r w:rsidR="00C334DE">
              <w:rPr>
                <w:b w:val="0"/>
                <w:lang w:val="en-GB"/>
              </w:rPr>
              <w:t>physiological</w:t>
            </w:r>
            <w:r w:rsidR="00C334DE" w:rsidRPr="00C334DE">
              <w:rPr>
                <w:b w:val="0"/>
                <w:lang w:val="en-GB"/>
              </w:rPr>
              <w:t xml:space="preserve"> knowledge</w:t>
            </w:r>
            <w:r w:rsidR="00C334DE">
              <w:rPr>
                <w:b w:val="0"/>
                <w:lang w:val="en-GB"/>
              </w:rPr>
              <w:t>.</w:t>
            </w:r>
          </w:p>
          <w:p w14:paraId="32B2B31D" w14:textId="77777777" w:rsidR="00666AA6" w:rsidRPr="004E203A" w:rsidRDefault="00666AA6" w:rsidP="001154D6">
            <w:pPr>
              <w:ind w:right="141"/>
              <w:jc w:val="both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6AD7B95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56D1D" w14:textId="77777777" w:rsidR="00666AA6" w:rsidRPr="004E203A" w:rsidRDefault="00666AA6">
            <w:pPr>
              <w:snapToGrid w:val="0"/>
              <w:rPr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269D5CD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D32B6" w14:textId="77777777" w:rsidR="00666AA6" w:rsidRPr="004E203A" w:rsidRDefault="00666AA6">
            <w:pPr>
              <w:pStyle w:val="Szvegtrzs21"/>
              <w:rPr>
                <w:sz w:val="22"/>
                <w:szCs w:val="22"/>
                <w:lang w:val="en-GB"/>
              </w:rPr>
            </w:pPr>
            <w:r w:rsidRPr="004E203A">
              <w:rPr>
                <w:lang w:val="en-GB"/>
              </w:rPr>
              <w:t xml:space="preserve">14. Course outline </w:t>
            </w:r>
          </w:p>
          <w:p w14:paraId="0892938F" w14:textId="0E47F489" w:rsidR="00666AA6" w:rsidRPr="004E203A" w:rsidRDefault="00E10FAB" w:rsidP="00E10FA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E10FAB">
              <w:rPr>
                <w:sz w:val="22"/>
                <w:szCs w:val="22"/>
              </w:rPr>
              <w:t>Planes and terms used to describe position</w:t>
            </w:r>
            <w:r w:rsidR="007F3A82">
              <w:rPr>
                <w:sz w:val="22"/>
                <w:szCs w:val="22"/>
              </w:rPr>
              <w:t>s</w:t>
            </w:r>
            <w:r w:rsidRPr="00E10FAB">
              <w:rPr>
                <w:sz w:val="22"/>
                <w:szCs w:val="22"/>
              </w:rPr>
              <w:t xml:space="preserve"> and direction</w:t>
            </w:r>
            <w:r w:rsidR="007F3A82">
              <w:rPr>
                <w:sz w:val="22"/>
                <w:szCs w:val="22"/>
              </w:rPr>
              <w:t>s</w:t>
            </w:r>
            <w:r w:rsidRPr="00E10FAB">
              <w:rPr>
                <w:sz w:val="22"/>
                <w:szCs w:val="22"/>
              </w:rPr>
              <w:t xml:space="preserve"> in th</w:t>
            </w:r>
            <w:r>
              <w:rPr>
                <w:sz w:val="22"/>
                <w:szCs w:val="22"/>
              </w:rPr>
              <w:t>e human body.  Tissues of the sk</w:t>
            </w:r>
            <w:r w:rsidRPr="00E10FAB">
              <w:rPr>
                <w:sz w:val="22"/>
                <w:szCs w:val="22"/>
              </w:rPr>
              <w:t>eletomuscular system</w:t>
            </w:r>
            <w:r>
              <w:rPr>
                <w:sz w:val="22"/>
                <w:szCs w:val="22"/>
              </w:rPr>
              <w:t>. Types and g</w:t>
            </w:r>
            <w:r w:rsidRPr="00E10FAB">
              <w:rPr>
                <w:sz w:val="22"/>
                <w:szCs w:val="22"/>
              </w:rPr>
              <w:t>eneral characteristics</w:t>
            </w:r>
            <w:r>
              <w:rPr>
                <w:sz w:val="22"/>
                <w:szCs w:val="22"/>
              </w:rPr>
              <w:t xml:space="preserve"> of bones.</w:t>
            </w:r>
          </w:p>
          <w:p w14:paraId="7A3381E7" w14:textId="055F97B5" w:rsidR="00666AA6" w:rsidRPr="004E203A" w:rsidRDefault="00E10FAB" w:rsidP="00E10FA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E10FAB">
              <w:rPr>
                <w:sz w:val="22"/>
                <w:szCs w:val="22"/>
              </w:rPr>
              <w:t xml:space="preserve">Structure and movements of different types of joints. </w:t>
            </w:r>
          </w:p>
          <w:p w14:paraId="250B7A86" w14:textId="03EFB072" w:rsidR="00666AA6" w:rsidRPr="004E203A" w:rsidRDefault="00E10FAB" w:rsidP="00E10FAB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E10FAB">
              <w:rPr>
                <w:sz w:val="22"/>
                <w:szCs w:val="22"/>
              </w:rPr>
              <w:t xml:space="preserve">Bones of the skull. </w:t>
            </w:r>
          </w:p>
          <w:p w14:paraId="4468270B" w14:textId="4975C410" w:rsidR="001154D6" w:rsidRPr="004E203A" w:rsidRDefault="0098587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Structure of the spine.</w:t>
            </w:r>
            <w:r w:rsidR="00FE31DF">
              <w:rPr>
                <w:sz w:val="22"/>
                <w:szCs w:val="22"/>
              </w:rPr>
              <w:t xml:space="preserve"> The bui</w:t>
            </w:r>
            <w:r w:rsidR="00DF36E2">
              <w:rPr>
                <w:sz w:val="22"/>
                <w:szCs w:val="22"/>
              </w:rPr>
              <w:t>ld-up of the vertebrae and their</w:t>
            </w:r>
            <w:r w:rsidR="00FE31DF">
              <w:rPr>
                <w:sz w:val="22"/>
                <w:szCs w:val="22"/>
              </w:rPr>
              <w:t xml:space="preserve"> joints. The physiological curvatures and movements of the spine.</w:t>
            </w:r>
          </w:p>
          <w:p w14:paraId="6AAEABF5" w14:textId="77D13E94" w:rsidR="001154D6" w:rsidRPr="004E203A" w:rsidRDefault="00FE31DF" w:rsidP="00FE31D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FE31DF">
              <w:rPr>
                <w:sz w:val="22"/>
                <w:szCs w:val="22"/>
              </w:rPr>
              <w:t>The structure of the thorax.  Breathing movements</w:t>
            </w:r>
            <w:r>
              <w:rPr>
                <w:sz w:val="22"/>
                <w:szCs w:val="22"/>
              </w:rPr>
              <w:t>.</w:t>
            </w:r>
          </w:p>
          <w:p w14:paraId="4A07C379" w14:textId="78E5FD49" w:rsidR="00666AA6" w:rsidRPr="004E203A" w:rsidRDefault="00FE31DF" w:rsidP="00FE31D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FE31DF">
              <w:rPr>
                <w:sz w:val="22"/>
                <w:szCs w:val="22"/>
              </w:rPr>
              <w:t>Bones and joints of the upper limb</w:t>
            </w:r>
            <w:r>
              <w:rPr>
                <w:sz w:val="22"/>
                <w:szCs w:val="22"/>
              </w:rPr>
              <w:t>.</w:t>
            </w:r>
          </w:p>
          <w:p w14:paraId="26E2E142" w14:textId="5250B7AC" w:rsidR="001154D6" w:rsidRPr="004E203A" w:rsidRDefault="00FE31DF" w:rsidP="00FE31DF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FE31DF">
              <w:rPr>
                <w:sz w:val="22"/>
                <w:szCs w:val="22"/>
              </w:rPr>
              <w:t>Bones and joints of the lower limb.</w:t>
            </w:r>
            <w:r w:rsidR="00863C85">
              <w:rPr>
                <w:sz w:val="22"/>
                <w:szCs w:val="22"/>
              </w:rPr>
              <w:t xml:space="preserve"> Hip, knee and ankle joints. Bones </w:t>
            </w:r>
            <w:r w:rsidR="00F8100E">
              <w:rPr>
                <w:sz w:val="22"/>
                <w:szCs w:val="22"/>
              </w:rPr>
              <w:t>and static</w:t>
            </w:r>
            <w:r w:rsidR="00DF36E2">
              <w:rPr>
                <w:sz w:val="22"/>
                <w:szCs w:val="22"/>
              </w:rPr>
              <w:t>s</w:t>
            </w:r>
            <w:r w:rsidR="00F8100E">
              <w:rPr>
                <w:sz w:val="22"/>
                <w:szCs w:val="22"/>
              </w:rPr>
              <w:t xml:space="preserve"> </w:t>
            </w:r>
            <w:r w:rsidR="00863C85">
              <w:rPr>
                <w:sz w:val="22"/>
                <w:szCs w:val="22"/>
              </w:rPr>
              <w:t>of the</w:t>
            </w:r>
            <w:r w:rsidRPr="00FE31DF">
              <w:rPr>
                <w:sz w:val="22"/>
                <w:szCs w:val="22"/>
              </w:rPr>
              <w:t xml:space="preserve"> </w:t>
            </w:r>
            <w:r w:rsidR="00863C85">
              <w:rPr>
                <w:sz w:val="22"/>
                <w:szCs w:val="22"/>
              </w:rPr>
              <w:t>p</w:t>
            </w:r>
            <w:r w:rsidRPr="00FE31DF">
              <w:rPr>
                <w:sz w:val="22"/>
                <w:szCs w:val="22"/>
              </w:rPr>
              <w:t>elvic girdle</w:t>
            </w:r>
            <w:r w:rsidR="00863C85">
              <w:rPr>
                <w:sz w:val="22"/>
                <w:szCs w:val="22"/>
              </w:rPr>
              <w:t>.</w:t>
            </w:r>
          </w:p>
          <w:p w14:paraId="68E874D2" w14:textId="2B77060F" w:rsidR="00666AA6" w:rsidRPr="004E203A" w:rsidRDefault="00F8100E" w:rsidP="00F8100E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F8100E">
              <w:rPr>
                <w:sz w:val="22"/>
                <w:szCs w:val="22"/>
              </w:rPr>
              <w:t xml:space="preserve">Bones and joints of the foot. </w:t>
            </w:r>
            <w:r>
              <w:rPr>
                <w:sz w:val="22"/>
                <w:szCs w:val="22"/>
              </w:rPr>
              <w:t>The structure and static</w:t>
            </w:r>
            <w:r w:rsidR="003A0ED8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of the a</w:t>
            </w:r>
            <w:r w:rsidRPr="00F8100E">
              <w:rPr>
                <w:sz w:val="22"/>
                <w:szCs w:val="22"/>
              </w:rPr>
              <w:t xml:space="preserve">rch of the foot. </w:t>
            </w:r>
          </w:p>
          <w:p w14:paraId="38D67FF2" w14:textId="218B92A3" w:rsidR="00666AA6" w:rsidRPr="004E203A" w:rsidRDefault="00F8100E" w:rsidP="00F8100E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F8100E">
              <w:rPr>
                <w:sz w:val="22"/>
                <w:szCs w:val="22"/>
              </w:rPr>
              <w:t>General characteristics of musc</w:t>
            </w:r>
            <w:r w:rsidR="00C2550F">
              <w:rPr>
                <w:sz w:val="22"/>
                <w:szCs w:val="22"/>
              </w:rPr>
              <w:t>le</w:t>
            </w:r>
            <w:r w:rsidR="003A0ED8">
              <w:rPr>
                <w:sz w:val="22"/>
                <w:szCs w:val="22"/>
              </w:rPr>
              <w:t xml:space="preserve">s. </w:t>
            </w:r>
            <w:r w:rsidR="00105BC2">
              <w:rPr>
                <w:sz w:val="22"/>
                <w:szCs w:val="22"/>
              </w:rPr>
              <w:t>M</w:t>
            </w:r>
            <w:r w:rsidR="003A0ED8">
              <w:rPr>
                <w:sz w:val="22"/>
                <w:szCs w:val="22"/>
              </w:rPr>
              <w:t>uscle tissues, the unit and the grou</w:t>
            </w:r>
            <w:r w:rsidR="00C2550F">
              <w:rPr>
                <w:sz w:val="22"/>
                <w:szCs w:val="22"/>
              </w:rPr>
              <w:t>ping of the muscles. Agonists and antagonists. Muscles of the head and neck.</w:t>
            </w:r>
          </w:p>
          <w:p w14:paraId="17F730B9" w14:textId="5DEC2E54" w:rsidR="00666AA6" w:rsidRPr="004E203A" w:rsidRDefault="00DD0ACD" w:rsidP="00DD0ACD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DD0ACD">
              <w:rPr>
                <w:sz w:val="22"/>
                <w:szCs w:val="22"/>
              </w:rPr>
              <w:t>Muscles of the trunk. Muscles of the back.  Muscles of the abdominal wall</w:t>
            </w:r>
            <w:r w:rsidR="003E7253">
              <w:rPr>
                <w:sz w:val="22"/>
                <w:szCs w:val="22"/>
              </w:rPr>
              <w:t xml:space="preserve"> and</w:t>
            </w:r>
            <w:r w:rsidR="00CA6B3B">
              <w:rPr>
                <w:sz w:val="22"/>
                <w:szCs w:val="22"/>
              </w:rPr>
              <w:t xml:space="preserve"> hernias.</w:t>
            </w:r>
          </w:p>
          <w:p w14:paraId="0114D977" w14:textId="05D23A7B" w:rsidR="00666AA6" w:rsidRPr="004E203A" w:rsidRDefault="00FF2810" w:rsidP="00FF281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FF2810">
              <w:rPr>
                <w:sz w:val="22"/>
                <w:szCs w:val="22"/>
              </w:rPr>
              <w:t>Muscles of the shoulder girdle and the upper limb</w:t>
            </w:r>
            <w:r w:rsidR="00134B21">
              <w:rPr>
                <w:sz w:val="22"/>
                <w:szCs w:val="22"/>
              </w:rPr>
              <w:t>. Their</w:t>
            </w:r>
            <w:r>
              <w:rPr>
                <w:sz w:val="22"/>
                <w:szCs w:val="22"/>
              </w:rPr>
              <w:t xml:space="preserve"> nerves and blood supply.</w:t>
            </w:r>
          </w:p>
          <w:p w14:paraId="17E75CCF" w14:textId="724B6303" w:rsidR="00666AA6" w:rsidRDefault="00FF2810" w:rsidP="00FF2810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FF2810">
              <w:rPr>
                <w:sz w:val="22"/>
                <w:szCs w:val="22"/>
              </w:rPr>
              <w:t xml:space="preserve">Muscles of the pelvic girdle and the lower limb. </w:t>
            </w:r>
            <w:r w:rsidR="00134B21">
              <w:rPr>
                <w:sz w:val="22"/>
                <w:szCs w:val="22"/>
              </w:rPr>
              <w:t>Their nerves and blood suppl</w:t>
            </w:r>
            <w:r w:rsidR="003E7253">
              <w:rPr>
                <w:sz w:val="22"/>
                <w:szCs w:val="22"/>
              </w:rPr>
              <w:t>y. The process of</w:t>
            </w:r>
            <w:r w:rsidR="00134B21">
              <w:rPr>
                <w:sz w:val="22"/>
                <w:szCs w:val="22"/>
              </w:rPr>
              <w:t xml:space="preserve"> walking.</w:t>
            </w:r>
          </w:p>
          <w:p w14:paraId="7EF27346" w14:textId="5865CDE1" w:rsidR="00134B21" w:rsidRPr="004E203A" w:rsidRDefault="00134B21" w:rsidP="00134B21">
            <w:pPr>
              <w:pStyle w:val="Listaszerbekezds"/>
              <w:numPr>
                <w:ilvl w:val="0"/>
                <w:numId w:val="7"/>
              </w:numPr>
              <w:tabs>
                <w:tab w:val="left" w:pos="859"/>
              </w:tabs>
              <w:autoSpaceDE w:val="0"/>
              <w:jc w:val="both"/>
              <w:rPr>
                <w:sz w:val="22"/>
                <w:szCs w:val="22"/>
              </w:rPr>
            </w:pPr>
            <w:r w:rsidRPr="00134B21">
              <w:rPr>
                <w:sz w:val="22"/>
                <w:szCs w:val="22"/>
              </w:rPr>
              <w:t xml:space="preserve">Circulatory system. </w:t>
            </w:r>
            <w:r>
              <w:rPr>
                <w:sz w:val="22"/>
                <w:szCs w:val="22"/>
              </w:rPr>
              <w:t>The heart. The pulmonary and</w:t>
            </w:r>
            <w:r w:rsidR="003E7253">
              <w:rPr>
                <w:sz w:val="22"/>
                <w:szCs w:val="22"/>
              </w:rPr>
              <w:t xml:space="preserve"> s</w:t>
            </w:r>
            <w:proofErr w:type="spellStart"/>
            <w:r w:rsidR="003E7253" w:rsidRPr="003E7253">
              <w:rPr>
                <w:sz w:val="22"/>
                <w:szCs w:val="22"/>
                <w:lang w:val="en-US"/>
              </w:rPr>
              <w:t>ystemic</w:t>
            </w:r>
            <w:proofErr w:type="spellEnd"/>
            <w:r w:rsidR="003E7253" w:rsidRPr="003E7253">
              <w:rPr>
                <w:sz w:val="22"/>
                <w:szCs w:val="22"/>
                <w:lang w:val="en-US"/>
              </w:rPr>
              <w:t xml:space="preserve"> </w:t>
            </w:r>
            <w:r w:rsidR="003E7253">
              <w:rPr>
                <w:sz w:val="22"/>
                <w:szCs w:val="22"/>
                <w:lang w:val="en-US"/>
              </w:rPr>
              <w:t>c</w:t>
            </w:r>
            <w:r w:rsidR="003E7253" w:rsidRPr="003E7253">
              <w:rPr>
                <w:sz w:val="22"/>
                <w:szCs w:val="22"/>
                <w:lang w:val="en-US"/>
              </w:rPr>
              <w:t>irculation</w:t>
            </w:r>
            <w:r>
              <w:rPr>
                <w:sz w:val="22"/>
                <w:szCs w:val="22"/>
              </w:rPr>
              <w:t xml:space="preserve">. The main </w:t>
            </w:r>
            <w:r w:rsidR="001A4195">
              <w:rPr>
                <w:sz w:val="22"/>
                <w:szCs w:val="22"/>
              </w:rPr>
              <w:t>parts</w:t>
            </w:r>
            <w:r>
              <w:rPr>
                <w:sz w:val="22"/>
                <w:szCs w:val="22"/>
              </w:rPr>
              <w:t xml:space="preserve"> of the arteries and veins.</w:t>
            </w:r>
          </w:p>
          <w:p w14:paraId="21E03BFB" w14:textId="77777777" w:rsidR="00666AA6" w:rsidRPr="004E203A" w:rsidRDefault="00666AA6">
            <w:pPr>
              <w:rPr>
                <w:szCs w:val="20"/>
                <w:lang w:val="en-GB"/>
              </w:rPr>
            </w:pPr>
          </w:p>
        </w:tc>
      </w:tr>
      <w:tr w:rsidR="00666AA6" w:rsidRPr="004E203A" w14:paraId="13BA084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BF1DA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71EABB5A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B95D1" w14:textId="77777777" w:rsidR="00666AA6" w:rsidRPr="004E203A" w:rsidRDefault="00666AA6">
            <w:pPr>
              <w:rPr>
                <w:lang w:val="en-GB"/>
              </w:rPr>
            </w:pPr>
            <w:r w:rsidRPr="004E203A">
              <w:rPr>
                <w:rStyle w:val="Szvegtrzs2Char"/>
                <w:lang w:val="en-GB"/>
              </w:rPr>
              <w:t>15. Mid-semester works</w:t>
            </w:r>
          </w:p>
          <w:p w14:paraId="1D0F6036" w14:textId="0E9E3AB5" w:rsidR="00666AA6" w:rsidRPr="004E203A" w:rsidRDefault="003550EA" w:rsidP="00105BC2">
            <w:pPr>
              <w:rPr>
                <w:lang w:val="en-GB"/>
              </w:rPr>
            </w:pPr>
            <w:r w:rsidRPr="003550EA">
              <w:rPr>
                <w:lang w:val="en-GB"/>
              </w:rPr>
              <w:t xml:space="preserve">2 written tests during the </w:t>
            </w:r>
            <w:r w:rsidR="00105BC2">
              <w:rPr>
                <w:lang w:val="en-GB"/>
              </w:rPr>
              <w:t>semester</w:t>
            </w:r>
            <w:r w:rsidRPr="003550EA">
              <w:rPr>
                <w:lang w:val="en-GB"/>
              </w:rPr>
              <w:t xml:space="preserve"> (the sati</w:t>
            </w:r>
            <w:r w:rsidR="003C4FB8">
              <w:rPr>
                <w:lang w:val="en-GB"/>
              </w:rPr>
              <w:t>sfactory level is at least 50%)</w:t>
            </w:r>
            <w:r w:rsidR="007C0487">
              <w:rPr>
                <w:lang w:val="en-GB"/>
              </w:rPr>
              <w:t>.</w:t>
            </w:r>
            <w:r w:rsidR="003C4FB8">
              <w:rPr>
                <w:lang w:val="en-GB"/>
              </w:rPr>
              <w:t xml:space="preserve"> The written tests are based on the lectures and the recommended readings.</w:t>
            </w:r>
          </w:p>
        </w:tc>
      </w:tr>
      <w:tr w:rsidR="00666AA6" w:rsidRPr="004E203A" w14:paraId="1FFD5D1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24D53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5990C689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82EF0" w14:textId="77777777" w:rsidR="00666AA6" w:rsidRPr="004E203A" w:rsidRDefault="00666AA6">
            <w:pPr>
              <w:rPr>
                <w:rStyle w:val="Szvegtrzs2Char"/>
                <w:b w:val="0"/>
                <w:lang w:val="en-GB"/>
              </w:rPr>
            </w:pPr>
            <w:r w:rsidRPr="004E203A">
              <w:rPr>
                <w:rStyle w:val="Szvegtrzs2Char"/>
                <w:lang w:val="en-GB"/>
              </w:rPr>
              <w:t xml:space="preserve">16. Course requirements and grading </w:t>
            </w:r>
          </w:p>
          <w:p w14:paraId="475D9E41" w14:textId="16596133" w:rsidR="00666AA6" w:rsidRPr="004E203A" w:rsidRDefault="003C4FB8">
            <w:pPr>
              <w:rPr>
                <w:lang w:val="en-GB"/>
              </w:rPr>
            </w:pPr>
            <w:r>
              <w:rPr>
                <w:rStyle w:val="Szvegtrzs2Char"/>
                <w:b w:val="0"/>
                <w:lang w:val="en-GB"/>
              </w:rPr>
              <w:t>oral exam</w:t>
            </w:r>
            <w:r w:rsidR="00666AA6" w:rsidRPr="004E203A">
              <w:rPr>
                <w:rStyle w:val="Szvegtrzs2Char"/>
                <w:b w:val="0"/>
                <w:lang w:val="en-GB"/>
              </w:rPr>
              <w:t xml:space="preserve"> </w:t>
            </w:r>
          </w:p>
          <w:p w14:paraId="6D8D011F" w14:textId="77777777" w:rsidR="00666AA6" w:rsidRPr="004E203A" w:rsidRDefault="00666AA6">
            <w:pPr>
              <w:rPr>
                <w:lang w:val="en-GB"/>
              </w:rPr>
            </w:pPr>
          </w:p>
          <w:p w14:paraId="5570F679" w14:textId="77777777"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rStyle w:val="Szvegtrzs2Char"/>
                <w:b w:val="0"/>
                <w:lang w:val="en-GB"/>
              </w:rPr>
              <w:t>Grades:</w:t>
            </w:r>
          </w:p>
          <w:p w14:paraId="69AC75AB" w14:textId="550562D7" w:rsidR="00666AA6" w:rsidRPr="004E203A" w:rsidRDefault="00666AA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 xml:space="preserve">  0–</w:t>
            </w:r>
            <w:r w:rsidR="00C820B8">
              <w:rPr>
                <w:szCs w:val="20"/>
                <w:lang w:val="en-GB"/>
              </w:rPr>
              <w:t>49</w:t>
            </w:r>
            <w:r w:rsidRPr="004E203A">
              <w:rPr>
                <w:szCs w:val="20"/>
                <w:lang w:val="en-GB"/>
              </w:rPr>
              <w:t>% fail</w:t>
            </w:r>
          </w:p>
          <w:p w14:paraId="182B08AD" w14:textId="5E85EB74"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5</w:t>
            </w:r>
            <w:r w:rsidR="00C820B8">
              <w:rPr>
                <w:szCs w:val="20"/>
                <w:lang w:val="en-GB"/>
              </w:rPr>
              <w:t>0</w:t>
            </w:r>
            <w:r w:rsidR="00666AA6" w:rsidRPr="004E203A">
              <w:rPr>
                <w:szCs w:val="20"/>
                <w:lang w:val="en-GB"/>
              </w:rPr>
              <w:t>–</w:t>
            </w:r>
            <w:r w:rsidRPr="004E203A">
              <w:rPr>
                <w:szCs w:val="20"/>
                <w:lang w:val="en-GB"/>
              </w:rPr>
              <w:t>6</w:t>
            </w:r>
            <w:r w:rsidR="00C820B8">
              <w:rPr>
                <w:szCs w:val="20"/>
                <w:lang w:val="en-GB"/>
              </w:rPr>
              <w:t>4</w:t>
            </w:r>
            <w:r w:rsidR="00666AA6" w:rsidRPr="004E203A">
              <w:rPr>
                <w:szCs w:val="20"/>
                <w:lang w:val="en-GB"/>
              </w:rPr>
              <w:t>% acceptable</w:t>
            </w:r>
          </w:p>
          <w:p w14:paraId="45F8895F" w14:textId="7D67B3B0"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t>6</w:t>
            </w:r>
            <w:r w:rsidR="00C820B8">
              <w:rPr>
                <w:szCs w:val="20"/>
                <w:lang w:val="en-GB"/>
              </w:rPr>
              <w:t>5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C820B8">
              <w:rPr>
                <w:szCs w:val="20"/>
                <w:lang w:val="en-GB"/>
              </w:rPr>
              <w:t>69</w:t>
            </w:r>
            <w:r w:rsidR="00666AA6" w:rsidRPr="004E203A">
              <w:rPr>
                <w:szCs w:val="20"/>
                <w:lang w:val="en-GB"/>
              </w:rPr>
              <w:t>% average</w:t>
            </w:r>
          </w:p>
          <w:p w14:paraId="6ABAE803" w14:textId="5AFD59B4" w:rsidR="00666AA6" w:rsidRPr="004E203A" w:rsidRDefault="001154D6">
            <w:pPr>
              <w:ind w:left="708"/>
              <w:rPr>
                <w:szCs w:val="20"/>
                <w:lang w:val="en-GB"/>
              </w:rPr>
            </w:pPr>
            <w:r w:rsidRPr="004E203A">
              <w:rPr>
                <w:szCs w:val="20"/>
                <w:lang w:val="en-GB"/>
              </w:rPr>
              <w:lastRenderedPageBreak/>
              <w:t>7</w:t>
            </w:r>
            <w:r w:rsidR="00C820B8">
              <w:rPr>
                <w:szCs w:val="20"/>
                <w:lang w:val="en-GB"/>
              </w:rPr>
              <w:t>0</w:t>
            </w:r>
            <w:r w:rsidR="00666AA6" w:rsidRPr="004E203A">
              <w:rPr>
                <w:szCs w:val="20"/>
                <w:lang w:val="en-GB"/>
              </w:rPr>
              <w:t>–</w:t>
            </w:r>
            <w:r w:rsidR="00C820B8">
              <w:rPr>
                <w:szCs w:val="20"/>
                <w:lang w:val="en-GB"/>
              </w:rPr>
              <w:t>84</w:t>
            </w:r>
            <w:r w:rsidR="00666AA6" w:rsidRPr="004E203A">
              <w:rPr>
                <w:szCs w:val="20"/>
                <w:lang w:val="en-GB"/>
              </w:rPr>
              <w:t>% good</w:t>
            </w:r>
          </w:p>
          <w:p w14:paraId="1F63A783" w14:textId="0D29FC97" w:rsidR="00666AA6" w:rsidRPr="004E203A" w:rsidRDefault="00C820B8">
            <w:pPr>
              <w:ind w:left="142"/>
              <w:rPr>
                <w:lang w:val="en-GB"/>
              </w:rPr>
            </w:pPr>
            <w:r>
              <w:rPr>
                <w:szCs w:val="20"/>
                <w:lang w:val="en-GB"/>
              </w:rPr>
              <w:t xml:space="preserve">            85</w:t>
            </w:r>
            <w:r w:rsidR="00666AA6" w:rsidRPr="004E203A">
              <w:rPr>
                <w:szCs w:val="20"/>
                <w:lang w:val="en-GB"/>
              </w:rPr>
              <w:t>–100% excellent</w:t>
            </w:r>
          </w:p>
          <w:p w14:paraId="4D1E200F" w14:textId="77777777" w:rsidR="00666AA6" w:rsidRPr="004E203A" w:rsidRDefault="00666AA6">
            <w:pPr>
              <w:rPr>
                <w:lang w:val="en-GB"/>
              </w:rPr>
            </w:pPr>
          </w:p>
          <w:p w14:paraId="17C0C6A1" w14:textId="77777777" w:rsidR="00666AA6" w:rsidRPr="004E203A" w:rsidRDefault="00666AA6" w:rsidP="001154D6">
            <w:pPr>
              <w:rPr>
                <w:szCs w:val="20"/>
                <w:lang w:val="en-GB"/>
              </w:rPr>
            </w:pPr>
          </w:p>
        </w:tc>
      </w:tr>
      <w:tr w:rsidR="00666AA6" w:rsidRPr="004E203A" w14:paraId="58C06E2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D4A84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4BEA63D9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19CA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17. List of readings</w:t>
            </w:r>
          </w:p>
          <w:p w14:paraId="6410DBF7" w14:textId="7E5512C9" w:rsidR="007C0487" w:rsidRDefault="002C4C15" w:rsidP="002C4C1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proofErr w:type="spellStart"/>
            <w:r w:rsidRPr="002C4C15">
              <w:rPr>
                <w:lang w:val="en-GB"/>
              </w:rPr>
              <w:t>Sobotta</w:t>
            </w:r>
            <w:proofErr w:type="spellEnd"/>
            <w:r w:rsidRPr="002C4C15">
              <w:rPr>
                <w:lang w:val="en-GB"/>
              </w:rPr>
              <w:t xml:space="preserve"> Atlas of Human Anatomy (2-Volume Set)</w:t>
            </w:r>
          </w:p>
          <w:p w14:paraId="20BEA255" w14:textId="0BB79E21" w:rsidR="002C4C15" w:rsidRDefault="002C4C15" w:rsidP="002C4C15">
            <w:pPr>
              <w:numPr>
                <w:ilvl w:val="0"/>
                <w:numId w:val="6"/>
              </w:numPr>
              <w:autoSpaceDE/>
              <w:rPr>
                <w:lang w:val="en-GB"/>
              </w:rPr>
            </w:pPr>
            <w:proofErr w:type="spellStart"/>
            <w:r w:rsidRPr="002C4C15">
              <w:rPr>
                <w:lang w:val="en-GB"/>
              </w:rPr>
              <w:t>Color</w:t>
            </w:r>
            <w:proofErr w:type="spellEnd"/>
            <w:r w:rsidRPr="002C4C15">
              <w:rPr>
                <w:lang w:val="en-GB"/>
              </w:rPr>
              <w:t xml:space="preserve"> Atlas of Human Anatomy, </w:t>
            </w:r>
            <w:proofErr w:type="spellStart"/>
            <w:r w:rsidRPr="002C4C15">
              <w:rPr>
                <w:lang w:val="en-GB"/>
              </w:rPr>
              <w:t>Thieme</w:t>
            </w:r>
            <w:proofErr w:type="spellEnd"/>
            <w:r w:rsidRPr="002C4C15">
              <w:rPr>
                <w:lang w:val="en-GB"/>
              </w:rPr>
              <w:t xml:space="preserve"> :Volume 1: </w:t>
            </w:r>
            <w:proofErr w:type="spellStart"/>
            <w:r w:rsidRPr="002C4C15">
              <w:rPr>
                <w:lang w:val="en-GB"/>
              </w:rPr>
              <w:t>Locomotor</w:t>
            </w:r>
            <w:proofErr w:type="spellEnd"/>
            <w:r w:rsidRPr="002C4C15">
              <w:rPr>
                <w:lang w:val="en-GB"/>
              </w:rPr>
              <w:t xml:space="preserve"> System</w:t>
            </w:r>
          </w:p>
          <w:p w14:paraId="75D372DC" w14:textId="77777777" w:rsidR="00666AA6" w:rsidRPr="004E203A" w:rsidRDefault="00666AA6" w:rsidP="00AC4698">
            <w:pPr>
              <w:autoSpaceDE/>
              <w:ind w:left="720"/>
              <w:rPr>
                <w:szCs w:val="20"/>
                <w:lang w:val="en-GB"/>
              </w:rPr>
            </w:pPr>
          </w:p>
        </w:tc>
      </w:tr>
      <w:tr w:rsidR="00666AA6" w:rsidRPr="004E203A" w14:paraId="39867B3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55478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658C6E2" w14:textId="7777777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22ED1" w14:textId="77777777" w:rsidR="00666AA6" w:rsidRPr="004E203A" w:rsidRDefault="00666AA6">
            <w:pPr>
              <w:pStyle w:val="Szvegtrzs21"/>
              <w:rPr>
                <w:lang w:val="en-GB"/>
              </w:rPr>
            </w:pPr>
            <w:r w:rsidRPr="004E203A">
              <w:rPr>
                <w:lang w:val="en-GB"/>
              </w:rPr>
              <w:t>18. Recommended texts</w:t>
            </w:r>
            <w:r w:rsidR="007C0487">
              <w:rPr>
                <w:lang w:val="en-GB"/>
              </w:rPr>
              <w:t>, further readings</w:t>
            </w:r>
            <w:r w:rsidRPr="004E203A">
              <w:rPr>
                <w:lang w:val="en-GB"/>
              </w:rPr>
              <w:t xml:space="preserve"> </w:t>
            </w:r>
          </w:p>
          <w:p w14:paraId="00CE1D8F" w14:textId="0F08430B" w:rsidR="00AC4698" w:rsidRPr="00AC4698" w:rsidRDefault="00AC4698" w:rsidP="00AC4698">
            <w:pPr>
              <w:pStyle w:val="Listaszerbekezds"/>
              <w:numPr>
                <w:ilvl w:val="0"/>
                <w:numId w:val="8"/>
              </w:numPr>
              <w:rPr>
                <w:sz w:val="20"/>
                <w:szCs w:val="24"/>
              </w:rPr>
            </w:pPr>
            <w:r w:rsidRPr="00AC4698">
              <w:rPr>
                <w:sz w:val="20"/>
                <w:szCs w:val="24"/>
              </w:rPr>
              <w:t>Netter, F. H. 1993. Atlas of Human</w:t>
            </w:r>
            <w:r>
              <w:rPr>
                <w:sz w:val="20"/>
                <w:szCs w:val="24"/>
              </w:rPr>
              <w:t xml:space="preserve"> Anatomy. CIBA </w:t>
            </w:r>
            <w:proofErr w:type="spellStart"/>
            <w:r>
              <w:rPr>
                <w:sz w:val="20"/>
                <w:szCs w:val="24"/>
              </w:rPr>
              <w:t>Geigy</w:t>
            </w:r>
            <w:proofErr w:type="spellEnd"/>
            <w:r>
              <w:rPr>
                <w:sz w:val="20"/>
                <w:szCs w:val="24"/>
              </w:rPr>
              <w:t>.</w:t>
            </w:r>
          </w:p>
          <w:p w14:paraId="0226D227" w14:textId="7B58665A" w:rsidR="007C0487" w:rsidRPr="004E203A" w:rsidRDefault="007C0487" w:rsidP="00AC4698">
            <w:pPr>
              <w:autoSpaceDE/>
              <w:ind w:left="720"/>
              <w:rPr>
                <w:lang w:val="en-GB"/>
              </w:rPr>
            </w:pPr>
          </w:p>
        </w:tc>
      </w:tr>
      <w:tr w:rsidR="00666AA6" w:rsidRPr="004E203A" w14:paraId="4A3AB6F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2A618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3839C97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8A102D" w14:textId="77777777" w:rsidR="00666AA6" w:rsidRPr="004E203A" w:rsidRDefault="00666AA6">
            <w:pPr>
              <w:rPr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9B5E25" w14:textId="1BC6BC9C" w:rsidR="00666AA6" w:rsidRPr="004E203A" w:rsidRDefault="00105BC2" w:rsidP="00105BC2">
            <w:pPr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11 May 2017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779C70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szCs w:val="20"/>
                <w:lang w:val="en-GB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95D36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53F46CB6" w14:textId="7777777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1D250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E0DDF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6F070" w14:textId="77777777" w:rsidR="00666AA6" w:rsidRPr="004E203A" w:rsidRDefault="00666AA6">
            <w:pPr>
              <w:snapToGrid w:val="0"/>
              <w:rPr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2DD04" w14:textId="43BAAB85" w:rsidR="00666AA6" w:rsidRPr="004E203A" w:rsidRDefault="007C0487">
            <w:pPr>
              <w:jc w:val="center"/>
              <w:rPr>
                <w:szCs w:val="20"/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Dr.</w:t>
            </w:r>
            <w:proofErr w:type="spellEnd"/>
            <w:r>
              <w:rPr>
                <w:szCs w:val="20"/>
                <w:lang w:val="en-GB"/>
              </w:rPr>
              <w:t xml:space="preserve"> </w:t>
            </w:r>
            <w:proofErr w:type="spellStart"/>
            <w:r w:rsidR="00AC4698">
              <w:rPr>
                <w:szCs w:val="20"/>
                <w:lang w:val="en-GB"/>
              </w:rPr>
              <w:t>Róbert</w:t>
            </w:r>
            <w:proofErr w:type="spellEnd"/>
            <w:r w:rsidR="00AC4698">
              <w:rPr>
                <w:szCs w:val="20"/>
                <w:lang w:val="en-GB"/>
              </w:rPr>
              <w:t xml:space="preserve"> GÁBRIEL</w:t>
            </w:r>
          </w:p>
          <w:p w14:paraId="5025C49C" w14:textId="77777777" w:rsidR="00666AA6" w:rsidRPr="004E203A" w:rsidRDefault="00666AA6">
            <w:pPr>
              <w:jc w:val="center"/>
              <w:rPr>
                <w:lang w:val="en-GB"/>
              </w:rPr>
            </w:pPr>
            <w:r w:rsidRPr="004E203A">
              <w:rPr>
                <w:szCs w:val="20"/>
                <w:lang w:val="en-GB"/>
              </w:rPr>
              <w:t>responsible teacher</w:t>
            </w:r>
          </w:p>
        </w:tc>
      </w:tr>
      <w:tr w:rsidR="00666AA6" w:rsidRPr="004E203A" w14:paraId="62791B5A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B6C5D" w14:textId="77777777" w:rsidR="00666AA6" w:rsidRPr="004E203A" w:rsidRDefault="00666AA6">
            <w:pPr>
              <w:snapToGrid w:val="0"/>
              <w:rPr>
                <w:b/>
                <w:bCs/>
                <w:sz w:val="2"/>
                <w:szCs w:val="20"/>
                <w:lang w:val="en-GB"/>
              </w:rPr>
            </w:pPr>
          </w:p>
        </w:tc>
      </w:tr>
      <w:tr w:rsidR="00666AA6" w:rsidRPr="004E203A" w14:paraId="2E4232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B374A" w14:textId="77777777" w:rsidR="00666AA6" w:rsidRPr="004E203A" w:rsidRDefault="00666AA6">
            <w:pPr>
              <w:jc w:val="right"/>
              <w:rPr>
                <w:b/>
                <w:bCs/>
                <w:szCs w:val="20"/>
                <w:lang w:val="en-GB"/>
              </w:rPr>
            </w:pPr>
            <w:r w:rsidRPr="004E203A"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50BCB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</w:tr>
      <w:tr w:rsidR="00666AA6" w:rsidRPr="004E203A" w14:paraId="77D841A9" w14:textId="7777777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93F55" w14:textId="77777777" w:rsidR="00666AA6" w:rsidRPr="004E203A" w:rsidRDefault="00666AA6">
            <w:pPr>
              <w:snapToGrid w:val="0"/>
              <w:rPr>
                <w:b/>
                <w:bCs/>
                <w:szCs w:val="20"/>
                <w:lang w:val="en-GB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74FF" w14:textId="56DA6371" w:rsidR="00666AA6" w:rsidRPr="004E203A" w:rsidRDefault="007C0487" w:rsidP="00992D1A">
            <w:pPr>
              <w:jc w:val="center"/>
              <w:rPr>
                <w:lang w:val="en-GB"/>
              </w:rPr>
            </w:pPr>
            <w:proofErr w:type="spellStart"/>
            <w:r>
              <w:rPr>
                <w:szCs w:val="20"/>
                <w:lang w:val="en-GB"/>
              </w:rPr>
              <w:t>D</w:t>
            </w:r>
            <w:r w:rsidR="00992D1A">
              <w:rPr>
                <w:szCs w:val="20"/>
                <w:lang w:val="en-GB"/>
              </w:rPr>
              <w:t>r.</w:t>
            </w:r>
            <w:proofErr w:type="spellEnd"/>
            <w:r w:rsidR="00992D1A">
              <w:rPr>
                <w:szCs w:val="20"/>
                <w:lang w:val="en-GB"/>
              </w:rPr>
              <w:t xml:space="preserve"> </w:t>
            </w:r>
            <w:proofErr w:type="spellStart"/>
            <w:r w:rsidR="00992D1A">
              <w:rPr>
                <w:szCs w:val="20"/>
                <w:lang w:val="en-GB"/>
              </w:rPr>
              <w:t>Váczi</w:t>
            </w:r>
            <w:proofErr w:type="spellEnd"/>
            <w:r w:rsidR="00992D1A">
              <w:rPr>
                <w:szCs w:val="20"/>
                <w:lang w:val="en-GB"/>
              </w:rPr>
              <w:t xml:space="preserve"> </w:t>
            </w:r>
            <w:proofErr w:type="spellStart"/>
            <w:r w:rsidR="00992D1A">
              <w:rPr>
                <w:szCs w:val="20"/>
                <w:lang w:val="en-GB"/>
              </w:rPr>
              <w:t>Márk</w:t>
            </w:r>
            <w:bookmarkStart w:id="3" w:name="_GoBack"/>
            <w:bookmarkEnd w:id="3"/>
            <w:proofErr w:type="spellEnd"/>
            <w:r w:rsidR="00666AA6" w:rsidRPr="004E203A">
              <w:rPr>
                <w:szCs w:val="20"/>
                <w:lang w:val="en-GB"/>
              </w:rPr>
              <w:br/>
            </w:r>
            <w:r>
              <w:rPr>
                <w:szCs w:val="20"/>
                <w:lang w:val="en-GB"/>
              </w:rPr>
              <w:t>program supervisor</w:t>
            </w:r>
            <w:r w:rsidR="00666AA6" w:rsidRPr="004E203A">
              <w:rPr>
                <w:szCs w:val="20"/>
                <w:lang w:val="en-GB"/>
              </w:rPr>
              <w:t xml:space="preserve"> </w:t>
            </w:r>
          </w:p>
        </w:tc>
      </w:tr>
    </w:tbl>
    <w:p w14:paraId="3E5BE73B" w14:textId="026E26FD" w:rsidR="00666AA6" w:rsidRPr="004E203A" w:rsidRDefault="00666AA6">
      <w:pPr>
        <w:rPr>
          <w:lang w:val="en-GB"/>
        </w:rPr>
      </w:pPr>
    </w:p>
    <w:sectPr w:rsidR="00666AA6" w:rsidRPr="004E203A">
      <w:headerReference w:type="default" r:id="rId8"/>
      <w:headerReference w:type="first" r:id="rId9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7075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C8BFB" w14:textId="77777777" w:rsidR="00E44921" w:rsidRDefault="00E44921">
      <w:r>
        <w:separator/>
      </w:r>
    </w:p>
  </w:endnote>
  <w:endnote w:type="continuationSeparator" w:id="0">
    <w:p w14:paraId="14068097" w14:textId="77777777" w:rsidR="00E44921" w:rsidRDefault="00E4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32BF5" w14:textId="77777777" w:rsidR="00E44921" w:rsidRDefault="00E44921">
      <w:r>
        <w:separator/>
      </w:r>
    </w:p>
  </w:footnote>
  <w:footnote w:type="continuationSeparator" w:id="0">
    <w:p w14:paraId="23D24104" w14:textId="77777777" w:rsidR="00E44921" w:rsidRDefault="00E44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69E919B2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2431356E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0EDB8306" w14:textId="77777777"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163E2A4A" w14:textId="77777777"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992D1A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14:paraId="2E8BA013" w14:textId="77777777"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61D7D" w14:textId="77777777"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044D"/>
    <w:rsid w:val="000100F4"/>
    <w:rsid w:val="00105BC2"/>
    <w:rsid w:val="001154D6"/>
    <w:rsid w:val="00134B21"/>
    <w:rsid w:val="001A4195"/>
    <w:rsid w:val="002B022E"/>
    <w:rsid w:val="002C4C15"/>
    <w:rsid w:val="002E4A5E"/>
    <w:rsid w:val="003550EA"/>
    <w:rsid w:val="0038128F"/>
    <w:rsid w:val="003A0ED8"/>
    <w:rsid w:val="003A6D05"/>
    <w:rsid w:val="003C4FB8"/>
    <w:rsid w:val="003E7253"/>
    <w:rsid w:val="00450406"/>
    <w:rsid w:val="004E203A"/>
    <w:rsid w:val="005675DD"/>
    <w:rsid w:val="00580334"/>
    <w:rsid w:val="005814D0"/>
    <w:rsid w:val="0060155C"/>
    <w:rsid w:val="00666AA6"/>
    <w:rsid w:val="006965B3"/>
    <w:rsid w:val="006C17E1"/>
    <w:rsid w:val="0073469F"/>
    <w:rsid w:val="0075200E"/>
    <w:rsid w:val="007C0487"/>
    <w:rsid w:val="007D6A24"/>
    <w:rsid w:val="007F3A82"/>
    <w:rsid w:val="00863C85"/>
    <w:rsid w:val="00870872"/>
    <w:rsid w:val="00956E58"/>
    <w:rsid w:val="00962AF4"/>
    <w:rsid w:val="0098587D"/>
    <w:rsid w:val="00992D1A"/>
    <w:rsid w:val="00AB7FCC"/>
    <w:rsid w:val="00AC4698"/>
    <w:rsid w:val="00C2550F"/>
    <w:rsid w:val="00C334DE"/>
    <w:rsid w:val="00C505A4"/>
    <w:rsid w:val="00C820B8"/>
    <w:rsid w:val="00C947EB"/>
    <w:rsid w:val="00CA6B3B"/>
    <w:rsid w:val="00D418D9"/>
    <w:rsid w:val="00D91181"/>
    <w:rsid w:val="00DD0ACD"/>
    <w:rsid w:val="00DF36E2"/>
    <w:rsid w:val="00E10FAB"/>
    <w:rsid w:val="00E26A17"/>
    <w:rsid w:val="00E44921"/>
    <w:rsid w:val="00F73BA9"/>
    <w:rsid w:val="00F8100E"/>
    <w:rsid w:val="00FE31DF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C4D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Rita</cp:lastModifiedBy>
  <cp:revision>2</cp:revision>
  <cp:lastPrinted>2012-03-06T17:02:00Z</cp:lastPrinted>
  <dcterms:created xsi:type="dcterms:W3CDTF">2017-05-12T08:38:00Z</dcterms:created>
  <dcterms:modified xsi:type="dcterms:W3CDTF">2017-05-12T08:38:00Z</dcterms:modified>
</cp:coreProperties>
</file>